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482C39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3D5455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="00FB430C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FB430C" w:rsidRPr="00D736FC">
        <w:rPr>
          <w:color w:val="000000"/>
          <w:sz w:val="20"/>
          <w:szCs w:val="20"/>
        </w:rPr>
        <w:t xml:space="preserve"> </w:t>
      </w:r>
      <w:r w:rsidR="00FB430C">
        <w:rPr>
          <w:color w:val="000000"/>
          <w:sz w:val="20"/>
          <w:szCs w:val="20"/>
        </w:rPr>
        <w:br/>
        <w:t>nr RPLD.11.03.01-10-0026</w:t>
      </w:r>
      <w:r w:rsidR="00FB430C" w:rsidRPr="00D736FC">
        <w:rPr>
          <w:color w:val="000000"/>
          <w:sz w:val="20"/>
          <w:szCs w:val="20"/>
        </w:rPr>
        <w:t>/16</w:t>
      </w:r>
      <w:r w:rsidR="00FB430C" w:rsidRPr="00D736FC">
        <w:rPr>
          <w:rFonts w:cs="Arial"/>
          <w:bCs/>
          <w:sz w:val="20"/>
          <w:szCs w:val="20"/>
        </w:rPr>
        <w:t xml:space="preserve"> „</w:t>
      </w:r>
      <w:r w:rsidR="00FB430C">
        <w:rPr>
          <w:rFonts w:cs="Arial"/>
          <w:bCs/>
          <w:sz w:val="20"/>
          <w:szCs w:val="20"/>
        </w:rPr>
        <w:t>Staże i praktyki w zawodach przyszłości</w:t>
      </w:r>
      <w:r w:rsidR="00FB430C" w:rsidRPr="00D736FC">
        <w:rPr>
          <w:rFonts w:cs="Arial"/>
          <w:bCs/>
          <w:sz w:val="20"/>
          <w:szCs w:val="20"/>
        </w:rPr>
        <w:t xml:space="preserve">” realizowanego przez </w:t>
      </w:r>
      <w:r w:rsidR="00FB430C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FB430C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r w:rsidR="00C05773" w:rsidRPr="00D736FC">
        <w:rPr>
          <w:rFonts w:cstheme="minorHAnsi"/>
          <w:sz w:val="20"/>
          <w:szCs w:val="20"/>
        </w:rPr>
        <w:t xml:space="preserve">.  </w:t>
      </w:r>
      <w:bookmarkStart w:id="0" w:name="_GoBack"/>
      <w:bookmarkEnd w:id="0"/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410"/>
        <w:gridCol w:w="3118"/>
      </w:tblGrid>
      <w:tr w:rsidR="00474AA4" w:rsidRPr="00F01B6A" w:rsidTr="00474AA4">
        <w:tc>
          <w:tcPr>
            <w:tcW w:w="675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06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części zamówienia powierzonej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do wykonania</w:t>
            </w:r>
          </w:p>
        </w:tc>
        <w:tc>
          <w:tcPr>
            <w:tcW w:w="3118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482C39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482C3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3D5455"/>
    <w:rsid w:val="00474AA4"/>
    <w:rsid w:val="00482C39"/>
    <w:rsid w:val="00667A4A"/>
    <w:rsid w:val="0069446B"/>
    <w:rsid w:val="007B3577"/>
    <w:rsid w:val="00C05773"/>
    <w:rsid w:val="00E97B1C"/>
    <w:rsid w:val="00F4649D"/>
    <w:rsid w:val="00FB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6</cp:revision>
  <dcterms:created xsi:type="dcterms:W3CDTF">2016-10-14T03:14:00Z</dcterms:created>
  <dcterms:modified xsi:type="dcterms:W3CDTF">2016-10-18T19:14:00Z</dcterms:modified>
</cp:coreProperties>
</file>