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C9B" w:rsidRPr="00605BB1" w:rsidRDefault="00E20C9B" w:rsidP="00884D1B">
      <w:pPr>
        <w:jc w:val="right"/>
        <w:rPr>
          <w:sz w:val="20"/>
          <w:szCs w:val="20"/>
        </w:rPr>
      </w:pPr>
    </w:p>
    <w:p w:rsidR="00884D1B" w:rsidRPr="00605BB1" w:rsidRDefault="003E366C" w:rsidP="00884D1B">
      <w:pPr>
        <w:jc w:val="right"/>
      </w:pPr>
      <w:r w:rsidRPr="00605BB1">
        <w:rPr>
          <w:sz w:val="20"/>
          <w:szCs w:val="20"/>
        </w:rPr>
        <w:t>Rawa Mazowiecka, dnia 20</w:t>
      </w:r>
      <w:r w:rsidR="00726FAB" w:rsidRPr="00605BB1">
        <w:rPr>
          <w:sz w:val="20"/>
          <w:szCs w:val="20"/>
        </w:rPr>
        <w:t xml:space="preserve"> października </w:t>
      </w:r>
      <w:r w:rsidR="00884D1B" w:rsidRPr="00605BB1">
        <w:rPr>
          <w:sz w:val="20"/>
          <w:szCs w:val="20"/>
        </w:rPr>
        <w:t>2016 r</w:t>
      </w:r>
      <w:r w:rsidR="00884D1B" w:rsidRPr="00605BB1">
        <w:t>.</w:t>
      </w:r>
    </w:p>
    <w:p w:rsidR="00884D1B" w:rsidRPr="00605BB1" w:rsidRDefault="00884D1B" w:rsidP="00884D1B">
      <w:pPr>
        <w:pStyle w:val="Nagwek"/>
        <w:spacing w:line="276" w:lineRule="auto"/>
        <w:rPr>
          <w:rFonts w:asciiTheme="minorHAnsi" w:hAnsiTheme="minorHAnsi" w:cs="Arial"/>
          <w:b/>
          <w:bCs/>
          <w:sz w:val="20"/>
          <w:szCs w:val="20"/>
        </w:rPr>
      </w:pPr>
      <w:r w:rsidRPr="00605BB1">
        <w:rPr>
          <w:rFonts w:asciiTheme="minorHAnsi" w:hAnsiTheme="minorHAnsi" w:cs="Arial"/>
          <w:b/>
          <w:bCs/>
          <w:sz w:val="20"/>
          <w:szCs w:val="20"/>
        </w:rPr>
        <w:t xml:space="preserve">Zamawiający: </w:t>
      </w:r>
    </w:p>
    <w:p w:rsidR="00884D1B" w:rsidRPr="00605BB1" w:rsidRDefault="00884D1B" w:rsidP="00884D1B">
      <w:pPr>
        <w:pStyle w:val="Nagwek"/>
        <w:spacing w:line="276" w:lineRule="auto"/>
        <w:rPr>
          <w:rFonts w:asciiTheme="minorHAnsi" w:hAnsiTheme="minorHAnsi" w:cs="Arial"/>
          <w:sz w:val="20"/>
          <w:szCs w:val="20"/>
        </w:rPr>
      </w:pPr>
      <w:r w:rsidRPr="00605BB1">
        <w:rPr>
          <w:rFonts w:asciiTheme="minorHAnsi" w:hAnsiTheme="minorHAnsi" w:cs="Arial"/>
          <w:bCs/>
          <w:sz w:val="20"/>
          <w:szCs w:val="20"/>
        </w:rPr>
        <w:t xml:space="preserve">Zespół Szkół – Centrum Edukacji Zawodowej i Ustawicznej </w:t>
      </w:r>
      <w:r w:rsidRPr="00605BB1">
        <w:rPr>
          <w:rFonts w:asciiTheme="minorHAnsi" w:hAnsiTheme="minorHAnsi" w:cs="Arial"/>
          <w:bCs/>
          <w:sz w:val="20"/>
          <w:szCs w:val="20"/>
        </w:rPr>
        <w:br/>
        <w:t xml:space="preserve">im. Mikołaja Kopernika w Rawie Mazowieckiej </w:t>
      </w:r>
      <w:r w:rsidRPr="00605BB1">
        <w:rPr>
          <w:rFonts w:asciiTheme="minorHAnsi" w:hAnsiTheme="minorHAnsi" w:cs="Arial"/>
          <w:bCs/>
          <w:sz w:val="20"/>
          <w:szCs w:val="20"/>
        </w:rPr>
        <w:br/>
      </w:r>
      <w:r w:rsidRPr="00605BB1">
        <w:rPr>
          <w:rFonts w:asciiTheme="minorHAnsi" w:hAnsiTheme="minorHAnsi" w:cs="Arial"/>
          <w:sz w:val="20"/>
          <w:szCs w:val="20"/>
        </w:rPr>
        <w:t xml:space="preserve">96-200 Rawa Mazowiecka, ul. Zwolińskiego 46 </w:t>
      </w:r>
    </w:p>
    <w:p w:rsidR="00884D1B" w:rsidRPr="00605BB1" w:rsidRDefault="00884D1B" w:rsidP="00884D1B">
      <w:pPr>
        <w:pStyle w:val="Nagwek"/>
        <w:spacing w:line="276" w:lineRule="auto"/>
        <w:rPr>
          <w:rFonts w:asciiTheme="minorHAnsi" w:hAnsiTheme="minorHAnsi" w:cs="Arial"/>
          <w:sz w:val="20"/>
          <w:szCs w:val="20"/>
        </w:rPr>
      </w:pPr>
    </w:p>
    <w:p w:rsidR="00884D1B" w:rsidRPr="00605BB1" w:rsidRDefault="00884D1B" w:rsidP="00884D1B">
      <w:pPr>
        <w:rPr>
          <w:sz w:val="20"/>
          <w:szCs w:val="20"/>
        </w:rPr>
      </w:pPr>
      <w:r w:rsidRPr="00605BB1">
        <w:rPr>
          <w:sz w:val="20"/>
          <w:szCs w:val="20"/>
        </w:rPr>
        <w:t xml:space="preserve">Znak sprawy: </w:t>
      </w:r>
      <w:r w:rsidR="0083435C" w:rsidRPr="00605BB1">
        <w:t>ZS-CEZiU-KDK-1/3</w:t>
      </w:r>
      <w:r w:rsidR="00726FAB" w:rsidRPr="00605BB1">
        <w:t>/5224/2016</w:t>
      </w:r>
    </w:p>
    <w:p w:rsidR="00884D1B" w:rsidRPr="00605BB1" w:rsidRDefault="00884D1B" w:rsidP="00884D1B">
      <w:pPr>
        <w:jc w:val="right"/>
      </w:pPr>
    </w:p>
    <w:p w:rsidR="00884D1B" w:rsidRPr="00605BB1" w:rsidRDefault="00884D1B" w:rsidP="004B2E28">
      <w:pPr>
        <w:jc w:val="center"/>
        <w:rPr>
          <w:b/>
        </w:rPr>
      </w:pPr>
      <w:r w:rsidRPr="00605BB1">
        <w:rPr>
          <w:b/>
        </w:rPr>
        <w:t>SPECYFIKACJA ISTOTNYCH WARUNKÓW ZAMÓWIENIA</w:t>
      </w:r>
    </w:p>
    <w:p w:rsidR="00677D7E" w:rsidRPr="00605BB1" w:rsidRDefault="00677D7E" w:rsidP="00677D7E">
      <w:pPr>
        <w:pStyle w:val="Nagwek"/>
        <w:jc w:val="center"/>
        <w:rPr>
          <w:rFonts w:ascii="Arial" w:hAnsi="Arial" w:cs="Arial"/>
          <w:b/>
          <w:sz w:val="24"/>
          <w:szCs w:val="24"/>
        </w:rPr>
      </w:pPr>
    </w:p>
    <w:p w:rsidR="00677D7E" w:rsidRPr="00605BB1" w:rsidRDefault="00677D7E" w:rsidP="00677D7E">
      <w:pPr>
        <w:pStyle w:val="Nagwek"/>
        <w:spacing w:line="276" w:lineRule="auto"/>
        <w:jc w:val="center"/>
        <w:rPr>
          <w:rFonts w:asciiTheme="minorHAnsi" w:hAnsiTheme="minorHAnsi" w:cs="Arial"/>
          <w:sz w:val="20"/>
          <w:szCs w:val="20"/>
        </w:rPr>
      </w:pPr>
      <w:r w:rsidRPr="00605BB1">
        <w:rPr>
          <w:rFonts w:asciiTheme="minorHAnsi" w:hAnsiTheme="minorHAnsi" w:cs="Arial"/>
          <w:sz w:val="20"/>
          <w:szCs w:val="20"/>
        </w:rPr>
        <w:t>Postępowanie o udzielenie zamówienia publicznego</w:t>
      </w:r>
    </w:p>
    <w:p w:rsidR="00677D7E" w:rsidRPr="00605BB1" w:rsidRDefault="00677D7E" w:rsidP="00677D7E">
      <w:pPr>
        <w:pStyle w:val="Nagwek"/>
        <w:spacing w:line="276" w:lineRule="auto"/>
        <w:jc w:val="center"/>
        <w:rPr>
          <w:rFonts w:asciiTheme="minorHAnsi" w:hAnsiTheme="minorHAnsi" w:cs="Arial"/>
          <w:sz w:val="20"/>
          <w:szCs w:val="20"/>
        </w:rPr>
      </w:pPr>
      <w:r w:rsidRPr="00605BB1">
        <w:rPr>
          <w:rFonts w:asciiTheme="minorHAnsi" w:hAnsiTheme="minorHAnsi" w:cs="Arial"/>
          <w:sz w:val="20"/>
          <w:szCs w:val="20"/>
        </w:rPr>
        <w:t>prowadzone na podstawie ustawy z dn. 29 stycznia 2004 r. – Prawo zamówień publicznych</w:t>
      </w:r>
      <w:r w:rsidRPr="00605BB1">
        <w:rPr>
          <w:rFonts w:asciiTheme="minorHAnsi" w:hAnsiTheme="minorHAnsi" w:cs="Arial"/>
          <w:sz w:val="20"/>
          <w:szCs w:val="20"/>
        </w:rPr>
        <w:br/>
        <w:t xml:space="preserve"> (tekst jednolity Dz.U. z 2010 r. Nr 113 poz. 759  z późniejszymi . zmianami)</w:t>
      </w:r>
    </w:p>
    <w:p w:rsidR="00677D7E" w:rsidRPr="00605BB1" w:rsidRDefault="00677D7E" w:rsidP="00677D7E">
      <w:pPr>
        <w:pStyle w:val="Nagwek"/>
        <w:spacing w:line="276" w:lineRule="auto"/>
        <w:jc w:val="center"/>
        <w:rPr>
          <w:rFonts w:asciiTheme="minorHAnsi" w:hAnsiTheme="minorHAnsi" w:cs="Arial"/>
          <w:sz w:val="20"/>
          <w:szCs w:val="20"/>
        </w:rPr>
      </w:pPr>
      <w:r w:rsidRPr="00605BB1">
        <w:rPr>
          <w:rFonts w:asciiTheme="minorHAnsi" w:hAnsiTheme="minorHAnsi" w:cs="Arial"/>
          <w:sz w:val="20"/>
          <w:szCs w:val="20"/>
        </w:rPr>
        <w:t>o wartości poniżej progów ustalonych na podstawie art. 11 ust. 8 ustawy Pzp</w:t>
      </w:r>
    </w:p>
    <w:p w:rsidR="00677D7E" w:rsidRPr="00605BB1" w:rsidRDefault="00677D7E" w:rsidP="00677D7E">
      <w:pPr>
        <w:pStyle w:val="Nagwek"/>
        <w:spacing w:line="276" w:lineRule="auto"/>
        <w:jc w:val="center"/>
        <w:rPr>
          <w:rFonts w:asciiTheme="minorHAnsi" w:hAnsiTheme="minorHAnsi" w:cs="Arial"/>
          <w:b/>
          <w:bCs/>
          <w:sz w:val="20"/>
          <w:szCs w:val="20"/>
        </w:rPr>
      </w:pPr>
      <w:r w:rsidRPr="00605BB1">
        <w:rPr>
          <w:rFonts w:asciiTheme="minorHAnsi" w:hAnsiTheme="minorHAnsi" w:cs="Arial"/>
          <w:sz w:val="20"/>
          <w:szCs w:val="20"/>
        </w:rPr>
        <w:t xml:space="preserve">w trybie: </w:t>
      </w:r>
      <w:r w:rsidRPr="00605BB1">
        <w:rPr>
          <w:rFonts w:asciiTheme="minorHAnsi" w:hAnsiTheme="minorHAnsi" w:cs="Arial"/>
          <w:b/>
          <w:bCs/>
          <w:sz w:val="20"/>
          <w:szCs w:val="20"/>
        </w:rPr>
        <w:t>przetargu nieograniczonego</w:t>
      </w:r>
    </w:p>
    <w:p w:rsidR="00677D7E" w:rsidRPr="00605BB1" w:rsidRDefault="00677D7E" w:rsidP="00677D7E">
      <w:pPr>
        <w:pStyle w:val="Nagwek"/>
        <w:jc w:val="center"/>
        <w:rPr>
          <w:rFonts w:ascii="Arial" w:hAnsi="Arial" w:cs="Arial"/>
          <w:b/>
          <w:bCs/>
        </w:rPr>
      </w:pPr>
    </w:p>
    <w:p w:rsidR="00677D7E" w:rsidRPr="00605BB1" w:rsidRDefault="00677D7E" w:rsidP="00677D7E">
      <w:pPr>
        <w:pStyle w:val="Nagwek"/>
        <w:jc w:val="center"/>
        <w:rPr>
          <w:rFonts w:asciiTheme="minorHAnsi" w:hAnsiTheme="minorHAnsi" w:cs="Arial"/>
          <w:b/>
          <w:bCs/>
        </w:rPr>
      </w:pPr>
      <w:r w:rsidRPr="00605BB1">
        <w:rPr>
          <w:rFonts w:asciiTheme="minorHAnsi" w:hAnsiTheme="minorHAnsi" w:cs="Arial"/>
          <w:b/>
          <w:bCs/>
        </w:rPr>
        <w:t>na:</w:t>
      </w:r>
    </w:p>
    <w:p w:rsidR="00884D1B" w:rsidRPr="00605BB1" w:rsidRDefault="00884D1B" w:rsidP="00884D1B">
      <w:pPr>
        <w:pStyle w:val="Nagwek"/>
        <w:jc w:val="center"/>
        <w:rPr>
          <w:rFonts w:ascii="Arial" w:hAnsi="Arial" w:cs="Arial"/>
          <w:b/>
          <w:bCs/>
        </w:rPr>
      </w:pPr>
    </w:p>
    <w:p w:rsidR="00D736FC" w:rsidRPr="00605BB1" w:rsidRDefault="00884D1B" w:rsidP="00D736FC">
      <w:pPr>
        <w:spacing w:after="0" w:line="240" w:lineRule="auto"/>
        <w:jc w:val="center"/>
        <w:rPr>
          <w:rFonts w:cs="Arial"/>
          <w:b/>
          <w:bCs/>
        </w:rPr>
      </w:pPr>
      <w:r w:rsidRPr="00605BB1">
        <w:rPr>
          <w:rFonts w:cs="Arial"/>
          <w:b/>
          <w:bCs/>
        </w:rPr>
        <w:t>świadczenie  usług związanych z z</w:t>
      </w:r>
      <w:r w:rsidR="00677D7E" w:rsidRPr="00605BB1">
        <w:rPr>
          <w:rFonts w:cs="Arial"/>
          <w:b/>
          <w:bCs/>
        </w:rPr>
        <w:t>arządzaniem i obsługą  projektu</w:t>
      </w:r>
      <w:r w:rsidR="00D736FC" w:rsidRPr="00605BB1">
        <w:rPr>
          <w:rFonts w:cs="Arial"/>
          <w:b/>
          <w:bCs/>
        </w:rPr>
        <w:t xml:space="preserve"> </w:t>
      </w:r>
    </w:p>
    <w:p w:rsidR="00D736FC" w:rsidRPr="00605BB1" w:rsidRDefault="004705CD" w:rsidP="00D736FC">
      <w:pPr>
        <w:spacing w:after="0" w:line="240" w:lineRule="auto"/>
        <w:jc w:val="center"/>
        <w:rPr>
          <w:rFonts w:cs="Arial"/>
          <w:b/>
          <w:bCs/>
        </w:rPr>
      </w:pPr>
      <w:r w:rsidRPr="00605BB1">
        <w:t>nr RPLD.11.03.01-10-0036</w:t>
      </w:r>
      <w:r w:rsidR="00D736FC" w:rsidRPr="00605BB1">
        <w:t>/16</w:t>
      </w:r>
    </w:p>
    <w:p w:rsidR="00F61E6D" w:rsidRPr="00605BB1" w:rsidRDefault="00D86848" w:rsidP="00D736FC">
      <w:pPr>
        <w:spacing w:after="0" w:line="240" w:lineRule="auto"/>
        <w:jc w:val="center"/>
        <w:rPr>
          <w:rFonts w:cs="Arial"/>
          <w:b/>
          <w:bCs/>
        </w:rPr>
      </w:pPr>
      <w:r w:rsidRPr="00605BB1">
        <w:rPr>
          <w:rFonts w:cs="Arial"/>
          <w:b/>
          <w:bCs/>
        </w:rPr>
        <w:t>„</w:t>
      </w:r>
      <w:r w:rsidR="004705CD" w:rsidRPr="00605BB1">
        <w:rPr>
          <w:rFonts w:cs="Arial"/>
          <w:b/>
          <w:bCs/>
        </w:rPr>
        <w:t>Krok do kariery w branży samochodowej</w:t>
      </w:r>
      <w:r w:rsidRPr="00605BB1">
        <w:rPr>
          <w:rFonts w:cs="Arial"/>
          <w:b/>
          <w:bCs/>
        </w:rPr>
        <w:t>”</w:t>
      </w:r>
    </w:p>
    <w:p w:rsidR="00D736FC" w:rsidRPr="00605BB1" w:rsidRDefault="00D736FC" w:rsidP="00D736FC">
      <w:pPr>
        <w:spacing w:after="0" w:line="240" w:lineRule="auto"/>
        <w:jc w:val="center"/>
        <w:rPr>
          <w:rFonts w:cs="Arial"/>
          <w:b/>
          <w:bCs/>
        </w:rPr>
      </w:pPr>
    </w:p>
    <w:p w:rsidR="00884D1B" w:rsidRPr="00605BB1" w:rsidRDefault="00D9505A" w:rsidP="00D86848">
      <w:pPr>
        <w:spacing w:after="240" w:line="240" w:lineRule="auto"/>
        <w:jc w:val="center"/>
        <w:rPr>
          <w:rFonts w:cs="Arial"/>
          <w:b/>
        </w:rPr>
      </w:pPr>
      <w:r w:rsidRPr="00605BB1">
        <w:rPr>
          <w:rFonts w:cs="Arial"/>
          <w:b/>
          <w:bCs/>
        </w:rPr>
        <w:t>realizowanego przez Zespół</w:t>
      </w:r>
      <w:r w:rsidR="00884D1B" w:rsidRPr="00605BB1">
        <w:rPr>
          <w:rFonts w:cs="Arial"/>
          <w:b/>
          <w:bCs/>
        </w:rPr>
        <w:t xml:space="preserve"> Szkół – Centrum Edukacji Zawodowej i Ustawicznej im. Mikołaja Kopernika w Rawie Mazowieckiej,</w:t>
      </w:r>
      <w:r w:rsidR="00884D1B" w:rsidRPr="00605BB1">
        <w:t xml:space="preserve"> </w:t>
      </w:r>
      <w:r w:rsidRPr="00605BB1">
        <w:rPr>
          <w:rFonts w:cs="Arial"/>
          <w:b/>
        </w:rPr>
        <w:t>współfinansowanego przez Unię Europejską</w:t>
      </w:r>
      <w:r w:rsidR="00884D1B" w:rsidRPr="00605BB1">
        <w:rPr>
          <w:rFonts w:cs="Arial"/>
          <w:b/>
        </w:rPr>
        <w:t xml:space="preserve"> </w:t>
      </w:r>
      <w:r w:rsidR="00D86848" w:rsidRPr="00605BB1">
        <w:rPr>
          <w:rFonts w:cs="Arial"/>
          <w:b/>
        </w:rPr>
        <w:t xml:space="preserve">ze środków </w:t>
      </w:r>
      <w:r w:rsidR="00884D1B" w:rsidRPr="00605BB1">
        <w:rPr>
          <w:rFonts w:cs="Arial"/>
          <w:b/>
        </w:rPr>
        <w:br/>
      </w:r>
      <w:r w:rsidR="00D86848" w:rsidRPr="00605BB1">
        <w:rPr>
          <w:rFonts w:cs="Arial"/>
          <w:b/>
        </w:rPr>
        <w:t xml:space="preserve">Europejskiego Funduszu Społecznego w ramach </w:t>
      </w:r>
      <w:r w:rsidR="00F61E6D" w:rsidRPr="00605BB1">
        <w:rPr>
          <w:rFonts w:cs="Arial"/>
          <w:b/>
        </w:rPr>
        <w:t>Regionalnego Programu Operacyjnego Województwa Łódzkiego na lata</w:t>
      </w:r>
      <w:r w:rsidR="00663362" w:rsidRPr="00605BB1">
        <w:rPr>
          <w:rFonts w:cs="Arial"/>
          <w:b/>
        </w:rPr>
        <w:t xml:space="preserve"> 2014 – 202</w:t>
      </w:r>
      <w:r w:rsidR="00F61E6D" w:rsidRPr="00605BB1">
        <w:rPr>
          <w:rFonts w:cs="Arial"/>
          <w:b/>
        </w:rPr>
        <w:t>0</w:t>
      </w:r>
      <w:r w:rsidR="00D736FC" w:rsidRPr="00605BB1">
        <w:rPr>
          <w:rFonts w:cs="Arial"/>
          <w:b/>
        </w:rPr>
        <w:t xml:space="preserve"> Działanie  XI.3. Kształcenie zawodowe.</w:t>
      </w:r>
    </w:p>
    <w:p w:rsidR="00884D1B" w:rsidRPr="00605BB1" w:rsidRDefault="00884D1B" w:rsidP="00884D1B">
      <w:pPr>
        <w:pStyle w:val="Nagwek"/>
        <w:spacing w:line="276" w:lineRule="auto"/>
        <w:rPr>
          <w:rFonts w:ascii="Arial" w:hAnsi="Arial" w:cs="Arial"/>
          <w:bCs/>
        </w:rPr>
      </w:pPr>
    </w:p>
    <w:p w:rsidR="00884D1B" w:rsidRPr="00605BB1" w:rsidRDefault="00884D1B" w:rsidP="00884D1B">
      <w:pPr>
        <w:pStyle w:val="Nagwek"/>
        <w:spacing w:line="276" w:lineRule="auto"/>
        <w:rPr>
          <w:rFonts w:asciiTheme="minorHAnsi" w:hAnsiTheme="minorHAnsi" w:cs="Arial"/>
          <w:bCs/>
          <w:sz w:val="20"/>
          <w:szCs w:val="20"/>
        </w:rPr>
      </w:pPr>
      <w:r w:rsidRPr="00605BB1">
        <w:rPr>
          <w:rFonts w:asciiTheme="minorHAnsi" w:hAnsiTheme="minorHAnsi" w:cs="Arial"/>
          <w:bCs/>
          <w:sz w:val="20"/>
          <w:szCs w:val="20"/>
        </w:rPr>
        <w:t>Wspólny Słownik Zamówień (CPV):</w:t>
      </w:r>
    </w:p>
    <w:p w:rsidR="00884D1B" w:rsidRPr="00605BB1" w:rsidRDefault="00884D1B" w:rsidP="00884D1B">
      <w:pPr>
        <w:pStyle w:val="Nagwek"/>
        <w:spacing w:line="276" w:lineRule="auto"/>
        <w:rPr>
          <w:rFonts w:asciiTheme="minorHAnsi" w:hAnsiTheme="minorHAnsi" w:cs="Arial"/>
          <w:b/>
          <w:bCs/>
          <w:sz w:val="20"/>
          <w:szCs w:val="20"/>
        </w:rPr>
      </w:pPr>
      <w:r w:rsidRPr="00605BB1">
        <w:rPr>
          <w:rStyle w:val="text"/>
          <w:rFonts w:asciiTheme="minorHAnsi" w:hAnsiTheme="minorHAnsi"/>
          <w:sz w:val="20"/>
          <w:szCs w:val="20"/>
        </w:rPr>
        <w:t>79.42.10.00-1</w:t>
      </w:r>
      <w:r w:rsidRPr="00605BB1">
        <w:rPr>
          <w:rFonts w:asciiTheme="minorHAnsi" w:hAnsiTheme="minorHAnsi" w:cs="Arial"/>
          <w:sz w:val="20"/>
          <w:szCs w:val="20"/>
        </w:rPr>
        <w:t xml:space="preserve">- </w:t>
      </w:r>
      <w:hyperlink r:id="rId8" w:history="1">
        <w:r w:rsidRPr="00605BB1">
          <w:rPr>
            <w:rFonts w:asciiTheme="minorHAnsi" w:hAnsiTheme="minorHAnsi" w:cs="Arial"/>
            <w:sz w:val="20"/>
            <w:szCs w:val="20"/>
          </w:rPr>
          <w:t>Usługi zarządzania projektem inne niż w zakresie robot budowlanych</w:t>
        </w:r>
      </w:hyperlink>
      <w:r w:rsidRPr="00605BB1">
        <w:rPr>
          <w:rFonts w:asciiTheme="minorHAnsi" w:hAnsiTheme="minorHAnsi" w:cs="Arial"/>
          <w:sz w:val="20"/>
          <w:szCs w:val="20"/>
        </w:rPr>
        <w:br/>
      </w:r>
      <w:r w:rsidRPr="00605BB1">
        <w:rPr>
          <w:rFonts w:asciiTheme="minorHAnsi" w:hAnsiTheme="minorHAnsi" w:cs="Arial"/>
          <w:b/>
          <w:bCs/>
          <w:sz w:val="20"/>
          <w:szCs w:val="20"/>
        </w:rPr>
        <w:t xml:space="preserve">Rodzaj zamówienia - Usługi </w:t>
      </w:r>
    </w:p>
    <w:p w:rsidR="00884D1B" w:rsidRPr="00605BB1" w:rsidRDefault="00884D1B" w:rsidP="00884D1B">
      <w:pPr>
        <w:jc w:val="center"/>
        <w:rPr>
          <w:b/>
          <w:sz w:val="20"/>
          <w:szCs w:val="20"/>
        </w:rPr>
      </w:pPr>
    </w:p>
    <w:p w:rsidR="00884D1B" w:rsidRPr="00605BB1" w:rsidRDefault="00884D1B" w:rsidP="004B2E28">
      <w:pPr>
        <w:spacing w:line="240" w:lineRule="auto"/>
        <w:contextualSpacing/>
        <w:rPr>
          <w:sz w:val="20"/>
          <w:szCs w:val="20"/>
        </w:rPr>
      </w:pPr>
      <w:r w:rsidRPr="00605BB1">
        <w:rPr>
          <w:sz w:val="20"/>
          <w:szCs w:val="20"/>
        </w:rPr>
        <w:t xml:space="preserve">Ogłoszenie o zamówieniu zamieszczono </w:t>
      </w:r>
    </w:p>
    <w:p w:rsidR="00884D1B" w:rsidRPr="00605BB1" w:rsidRDefault="00884D1B" w:rsidP="004B2E28">
      <w:pPr>
        <w:spacing w:line="240" w:lineRule="auto"/>
        <w:contextualSpacing/>
        <w:rPr>
          <w:sz w:val="20"/>
          <w:szCs w:val="20"/>
        </w:rPr>
      </w:pPr>
      <w:r w:rsidRPr="00605BB1">
        <w:rPr>
          <w:sz w:val="20"/>
          <w:szCs w:val="20"/>
        </w:rPr>
        <w:t xml:space="preserve">w Biuletynie Zamówień Publicznych </w:t>
      </w:r>
    </w:p>
    <w:p w:rsidR="004B2E28" w:rsidRPr="00605BB1" w:rsidRDefault="003E366C" w:rsidP="004B2E28">
      <w:pPr>
        <w:spacing w:line="240" w:lineRule="auto"/>
        <w:contextualSpacing/>
        <w:rPr>
          <w:b/>
          <w:sz w:val="20"/>
          <w:szCs w:val="20"/>
        </w:rPr>
      </w:pPr>
      <w:r w:rsidRPr="00605BB1">
        <w:rPr>
          <w:b/>
          <w:sz w:val="20"/>
          <w:szCs w:val="20"/>
        </w:rPr>
        <w:t>dnia 20</w:t>
      </w:r>
      <w:r w:rsidR="00A5727B" w:rsidRPr="00605BB1">
        <w:rPr>
          <w:b/>
          <w:sz w:val="20"/>
          <w:szCs w:val="20"/>
        </w:rPr>
        <w:t>.10.</w:t>
      </w:r>
      <w:r w:rsidR="004B2E28" w:rsidRPr="00605BB1">
        <w:rPr>
          <w:b/>
          <w:sz w:val="20"/>
          <w:szCs w:val="20"/>
        </w:rPr>
        <w:t>2016</w:t>
      </w:r>
      <w:r w:rsidR="00884D1B" w:rsidRPr="00605BB1">
        <w:rPr>
          <w:b/>
          <w:sz w:val="20"/>
          <w:szCs w:val="20"/>
        </w:rPr>
        <w:t xml:space="preserve"> </w:t>
      </w:r>
    </w:p>
    <w:p w:rsidR="00884D1B" w:rsidRPr="00605BB1" w:rsidRDefault="004B2E28" w:rsidP="004B2E28">
      <w:pPr>
        <w:spacing w:line="240" w:lineRule="auto"/>
        <w:contextualSpacing/>
        <w:rPr>
          <w:sz w:val="20"/>
          <w:szCs w:val="20"/>
        </w:rPr>
      </w:pPr>
      <w:r w:rsidRPr="00605BB1">
        <w:rPr>
          <w:sz w:val="20"/>
          <w:szCs w:val="20"/>
        </w:rPr>
        <w:t xml:space="preserve">Nr </w:t>
      </w:r>
      <w:r w:rsidR="00D50E41">
        <w:rPr>
          <w:sz w:val="20"/>
          <w:szCs w:val="20"/>
        </w:rPr>
        <w:t>ogłoszenia: 327896-2016</w:t>
      </w:r>
      <w:bookmarkStart w:id="0" w:name="_GoBack"/>
      <w:bookmarkEnd w:id="0"/>
      <w:r w:rsidR="00884D1B" w:rsidRPr="00605BB1">
        <w:rPr>
          <w:sz w:val="20"/>
          <w:szCs w:val="20"/>
        </w:rPr>
        <w:t xml:space="preserve"> </w:t>
      </w:r>
    </w:p>
    <w:p w:rsidR="00D86848" w:rsidRPr="00605BB1" w:rsidRDefault="00D86848" w:rsidP="000B48DD">
      <w:pPr>
        <w:contextualSpacing/>
        <w:jc w:val="right"/>
        <w:rPr>
          <w:sz w:val="20"/>
          <w:szCs w:val="20"/>
        </w:rPr>
      </w:pPr>
    </w:p>
    <w:p w:rsidR="00D86848" w:rsidRPr="00605BB1" w:rsidRDefault="00D86848" w:rsidP="000B48DD">
      <w:pPr>
        <w:contextualSpacing/>
        <w:jc w:val="right"/>
        <w:rPr>
          <w:sz w:val="20"/>
          <w:szCs w:val="20"/>
        </w:rPr>
      </w:pPr>
    </w:p>
    <w:p w:rsidR="004B2E28" w:rsidRPr="00605BB1" w:rsidRDefault="000B48DD" w:rsidP="000B48DD">
      <w:pPr>
        <w:contextualSpacing/>
        <w:jc w:val="right"/>
        <w:rPr>
          <w:sz w:val="20"/>
          <w:szCs w:val="20"/>
        </w:rPr>
      </w:pPr>
      <w:r w:rsidRPr="00605BB1">
        <w:rPr>
          <w:sz w:val="20"/>
          <w:szCs w:val="20"/>
        </w:rPr>
        <w:t>Kierownik Zamawiającego</w:t>
      </w:r>
    </w:p>
    <w:p w:rsidR="000B48DD" w:rsidRPr="00605BB1" w:rsidRDefault="000B48DD" w:rsidP="000B48DD">
      <w:pPr>
        <w:contextualSpacing/>
        <w:jc w:val="right"/>
        <w:rPr>
          <w:sz w:val="20"/>
          <w:szCs w:val="20"/>
        </w:rPr>
      </w:pPr>
      <w:r w:rsidRPr="00605BB1">
        <w:rPr>
          <w:sz w:val="20"/>
          <w:szCs w:val="20"/>
        </w:rPr>
        <w:t>Zatwierdzam</w:t>
      </w:r>
    </w:p>
    <w:p w:rsidR="000B48DD" w:rsidRPr="00605BB1" w:rsidRDefault="000B48DD" w:rsidP="000B48DD">
      <w:pPr>
        <w:contextualSpacing/>
        <w:jc w:val="right"/>
      </w:pPr>
    </w:p>
    <w:p w:rsidR="00677D7E" w:rsidRPr="00605BB1" w:rsidRDefault="00D736FC" w:rsidP="00E20C9B">
      <w:pPr>
        <w:contextualSpacing/>
        <w:jc w:val="right"/>
        <w:rPr>
          <w:i/>
        </w:rPr>
      </w:pPr>
      <w:r w:rsidRPr="00605BB1">
        <w:rPr>
          <w:i/>
        </w:rPr>
        <w:t>Radosław Kaźmierczak</w:t>
      </w:r>
    </w:p>
    <w:p w:rsidR="00D86848" w:rsidRPr="00605BB1" w:rsidRDefault="00D86848" w:rsidP="00E20C9B">
      <w:pPr>
        <w:contextualSpacing/>
        <w:jc w:val="right"/>
      </w:pPr>
    </w:p>
    <w:p w:rsidR="00D86848" w:rsidRPr="00605BB1" w:rsidRDefault="00D86848" w:rsidP="00D86848">
      <w:pPr>
        <w:contextualSpacing/>
      </w:pPr>
    </w:p>
    <w:p w:rsidR="004B2E28" w:rsidRPr="00605BB1" w:rsidRDefault="004B2E28" w:rsidP="00C23BC4">
      <w:pPr>
        <w:pStyle w:val="Akapitzlist"/>
        <w:numPr>
          <w:ilvl w:val="0"/>
          <w:numId w:val="1"/>
        </w:numPr>
        <w:jc w:val="center"/>
        <w:rPr>
          <w:sz w:val="20"/>
          <w:szCs w:val="20"/>
        </w:rPr>
      </w:pPr>
      <w:r w:rsidRPr="00605BB1">
        <w:rPr>
          <w:rFonts w:cs="Arial"/>
          <w:b/>
          <w:bCs/>
          <w:sz w:val="20"/>
          <w:szCs w:val="20"/>
        </w:rPr>
        <w:lastRenderedPageBreak/>
        <w:t>NAZWA I ADRES ZAMAWIAJACEGO</w:t>
      </w:r>
    </w:p>
    <w:p w:rsidR="00884D1B" w:rsidRPr="00605BB1" w:rsidRDefault="00884D1B" w:rsidP="004B2E28">
      <w:pPr>
        <w:rPr>
          <w:sz w:val="20"/>
          <w:szCs w:val="20"/>
        </w:rPr>
      </w:pPr>
      <w:r w:rsidRPr="00605BB1">
        <w:rPr>
          <w:sz w:val="20"/>
          <w:szCs w:val="20"/>
        </w:rPr>
        <w:t xml:space="preserve">Nazwa zamawiającego: </w:t>
      </w:r>
      <w:r w:rsidR="004B2E28" w:rsidRPr="00605BB1">
        <w:rPr>
          <w:rFonts w:cs="Arial"/>
          <w:bCs/>
          <w:sz w:val="20"/>
          <w:szCs w:val="20"/>
        </w:rPr>
        <w:t xml:space="preserve">Zespół Szkół – Centrum Edukacji Zawodowej i Ustawicznej </w:t>
      </w:r>
      <w:r w:rsidR="004B2E28" w:rsidRPr="00605BB1">
        <w:rPr>
          <w:rFonts w:cs="Arial"/>
          <w:bCs/>
          <w:sz w:val="20"/>
          <w:szCs w:val="20"/>
        </w:rPr>
        <w:br/>
        <w:t>im. Mikołaja Kopernika</w:t>
      </w:r>
    </w:p>
    <w:p w:rsidR="004B2E28" w:rsidRPr="00605BB1" w:rsidRDefault="004B2E28" w:rsidP="004B2E28">
      <w:pPr>
        <w:pStyle w:val="Nagwek"/>
        <w:spacing w:line="276" w:lineRule="auto"/>
        <w:rPr>
          <w:rFonts w:asciiTheme="minorHAnsi" w:hAnsiTheme="minorHAnsi" w:cs="Arial"/>
          <w:sz w:val="20"/>
          <w:szCs w:val="20"/>
        </w:rPr>
      </w:pPr>
      <w:r w:rsidRPr="00605BB1">
        <w:rPr>
          <w:rFonts w:asciiTheme="minorHAnsi" w:hAnsiTheme="minorHAnsi" w:cs="Arial"/>
          <w:bCs/>
          <w:sz w:val="20"/>
          <w:szCs w:val="20"/>
        </w:rPr>
        <w:t>NIP 835-12-60-819</w:t>
      </w:r>
      <w:r w:rsidRPr="00605BB1">
        <w:rPr>
          <w:rFonts w:asciiTheme="minorHAnsi" w:hAnsiTheme="minorHAnsi" w:cs="Arial"/>
          <w:sz w:val="20"/>
          <w:szCs w:val="20"/>
        </w:rPr>
        <w:t xml:space="preserve"> </w:t>
      </w:r>
    </w:p>
    <w:p w:rsidR="004B2E28" w:rsidRPr="00605BB1" w:rsidRDefault="004B2E28" w:rsidP="004B2E28">
      <w:pPr>
        <w:pStyle w:val="Nagwek"/>
        <w:spacing w:line="276" w:lineRule="auto"/>
        <w:rPr>
          <w:rFonts w:asciiTheme="minorHAnsi" w:hAnsiTheme="minorHAnsi" w:cs="Arial"/>
          <w:bCs/>
          <w:sz w:val="20"/>
          <w:szCs w:val="20"/>
        </w:rPr>
      </w:pPr>
      <w:r w:rsidRPr="00605BB1">
        <w:rPr>
          <w:rFonts w:asciiTheme="minorHAnsi" w:hAnsiTheme="minorHAnsi" w:cs="Arial"/>
          <w:sz w:val="20"/>
          <w:szCs w:val="20"/>
        </w:rPr>
        <w:t>REGON: 000188096</w:t>
      </w:r>
    </w:p>
    <w:p w:rsidR="004B2E28" w:rsidRPr="00605BB1" w:rsidRDefault="004B2E28" w:rsidP="004B2E28">
      <w:pPr>
        <w:pStyle w:val="Nagwek"/>
        <w:spacing w:line="276" w:lineRule="auto"/>
        <w:rPr>
          <w:rFonts w:asciiTheme="minorHAnsi" w:hAnsiTheme="minorHAnsi" w:cs="Arial"/>
          <w:bCs/>
          <w:sz w:val="20"/>
          <w:szCs w:val="20"/>
        </w:rPr>
      </w:pPr>
      <w:r w:rsidRPr="00605BB1">
        <w:rPr>
          <w:rFonts w:asciiTheme="minorHAnsi" w:hAnsiTheme="minorHAnsi" w:cs="Arial"/>
          <w:bCs/>
          <w:sz w:val="20"/>
          <w:szCs w:val="20"/>
        </w:rPr>
        <w:t>Adres Zamawiającego: ul. Zwolińskiego 46, 96 – 200 Rawa mazowiecka</w:t>
      </w:r>
    </w:p>
    <w:p w:rsidR="004B2E28" w:rsidRPr="00605BB1" w:rsidRDefault="004B2E28" w:rsidP="004B2E28">
      <w:pPr>
        <w:pStyle w:val="Nagwek"/>
        <w:spacing w:line="276" w:lineRule="auto"/>
        <w:rPr>
          <w:rFonts w:asciiTheme="minorHAnsi" w:hAnsiTheme="minorHAnsi" w:cs="Arial"/>
          <w:sz w:val="20"/>
          <w:szCs w:val="20"/>
        </w:rPr>
      </w:pPr>
      <w:r w:rsidRPr="00605BB1">
        <w:rPr>
          <w:rFonts w:asciiTheme="minorHAnsi" w:hAnsiTheme="minorHAnsi" w:cs="Arial"/>
          <w:bCs/>
          <w:sz w:val="20"/>
          <w:szCs w:val="20"/>
        </w:rPr>
        <w:t xml:space="preserve">Telefon/faks: </w:t>
      </w:r>
      <w:r w:rsidRPr="00605BB1">
        <w:rPr>
          <w:rFonts w:asciiTheme="minorHAnsi" w:hAnsiTheme="minorHAnsi" w:cs="Arial"/>
          <w:sz w:val="20"/>
          <w:szCs w:val="20"/>
        </w:rPr>
        <w:t>46 815-41-41</w:t>
      </w:r>
    </w:p>
    <w:p w:rsidR="004B2E28" w:rsidRPr="00605BB1" w:rsidRDefault="004B2E28" w:rsidP="004B2E28">
      <w:pPr>
        <w:pStyle w:val="Nagwek"/>
        <w:spacing w:line="276" w:lineRule="auto"/>
        <w:rPr>
          <w:rFonts w:asciiTheme="minorHAnsi" w:hAnsiTheme="minorHAnsi" w:cs="Arial"/>
          <w:i/>
          <w:sz w:val="20"/>
          <w:szCs w:val="20"/>
        </w:rPr>
      </w:pPr>
      <w:r w:rsidRPr="00605BB1">
        <w:rPr>
          <w:rFonts w:asciiTheme="minorHAnsi" w:hAnsiTheme="minorHAnsi" w:cs="Arial"/>
          <w:sz w:val="20"/>
          <w:szCs w:val="20"/>
        </w:rPr>
        <w:t xml:space="preserve">Adres strony internetowej: </w:t>
      </w:r>
      <w:hyperlink r:id="rId9" w:history="1">
        <w:r w:rsidRPr="00605BB1">
          <w:rPr>
            <w:rStyle w:val="Hipercze"/>
            <w:rFonts w:asciiTheme="minorHAnsi" w:hAnsiTheme="minorHAnsi" w:cs="Arial"/>
            <w:color w:val="auto"/>
            <w:sz w:val="20"/>
            <w:szCs w:val="20"/>
          </w:rPr>
          <w:t>www.rawa-kopernik.pl</w:t>
        </w:r>
      </w:hyperlink>
    </w:p>
    <w:p w:rsidR="004B2E28" w:rsidRPr="00605BB1" w:rsidRDefault="004B2E28" w:rsidP="004B2E28">
      <w:pPr>
        <w:pStyle w:val="Nagwek"/>
        <w:spacing w:line="276" w:lineRule="auto"/>
        <w:rPr>
          <w:rFonts w:asciiTheme="minorHAnsi" w:hAnsiTheme="minorHAnsi" w:cs="Arial"/>
          <w:i/>
          <w:sz w:val="20"/>
          <w:szCs w:val="20"/>
        </w:rPr>
      </w:pPr>
      <w:r w:rsidRPr="00605BB1">
        <w:rPr>
          <w:rFonts w:asciiTheme="minorHAnsi" w:hAnsiTheme="minorHAnsi" w:cs="Arial"/>
          <w:sz w:val="20"/>
          <w:szCs w:val="20"/>
        </w:rPr>
        <w:t xml:space="preserve">Adres poczty elektronicznej: </w:t>
      </w:r>
      <w:r w:rsidR="0022103A" w:rsidRPr="00605BB1">
        <w:rPr>
          <w:sz w:val="20"/>
          <w:szCs w:val="20"/>
        </w:rPr>
        <w:t>projekty-zsceziu@wp.pl</w:t>
      </w:r>
    </w:p>
    <w:p w:rsidR="004B2E28" w:rsidRPr="00605BB1" w:rsidRDefault="004B2E28" w:rsidP="004B2E28">
      <w:pPr>
        <w:pStyle w:val="Nagwek"/>
        <w:spacing w:line="276" w:lineRule="auto"/>
        <w:rPr>
          <w:rFonts w:asciiTheme="minorHAnsi" w:hAnsiTheme="minorHAnsi" w:cs="Arial"/>
          <w:bCs/>
          <w:sz w:val="20"/>
          <w:szCs w:val="20"/>
        </w:rPr>
      </w:pPr>
      <w:r w:rsidRPr="00605BB1">
        <w:rPr>
          <w:rFonts w:asciiTheme="minorHAnsi" w:hAnsiTheme="minorHAnsi" w:cs="Arial"/>
          <w:sz w:val="20"/>
          <w:szCs w:val="20"/>
        </w:rPr>
        <w:t xml:space="preserve">Godziny urzędowania: </w:t>
      </w:r>
      <w:r w:rsidRPr="00605BB1">
        <w:rPr>
          <w:rFonts w:asciiTheme="minorHAnsi" w:hAnsiTheme="minorHAnsi" w:cs="Arial"/>
          <w:bCs/>
          <w:sz w:val="20"/>
          <w:szCs w:val="20"/>
        </w:rPr>
        <w:t>pn</w:t>
      </w:r>
      <w:r w:rsidR="00677D7E" w:rsidRPr="00605BB1">
        <w:rPr>
          <w:rFonts w:asciiTheme="minorHAnsi" w:hAnsiTheme="minorHAnsi" w:cs="Arial"/>
          <w:bCs/>
          <w:sz w:val="20"/>
          <w:szCs w:val="20"/>
        </w:rPr>
        <w:t xml:space="preserve"> </w:t>
      </w:r>
      <w:r w:rsidRPr="00605BB1">
        <w:rPr>
          <w:rFonts w:asciiTheme="minorHAnsi" w:hAnsiTheme="minorHAnsi" w:cs="Arial"/>
          <w:bCs/>
          <w:sz w:val="20"/>
          <w:szCs w:val="20"/>
        </w:rPr>
        <w:t>-</w:t>
      </w:r>
      <w:r w:rsidR="00677D7E" w:rsidRPr="00605BB1">
        <w:rPr>
          <w:rFonts w:asciiTheme="minorHAnsi" w:hAnsiTheme="minorHAnsi" w:cs="Arial"/>
          <w:bCs/>
          <w:sz w:val="20"/>
          <w:szCs w:val="20"/>
        </w:rPr>
        <w:t xml:space="preserve"> </w:t>
      </w:r>
      <w:r w:rsidRPr="00605BB1">
        <w:rPr>
          <w:rFonts w:asciiTheme="minorHAnsi" w:hAnsiTheme="minorHAnsi" w:cs="Arial"/>
          <w:bCs/>
          <w:sz w:val="20"/>
          <w:szCs w:val="20"/>
        </w:rPr>
        <w:t>pt: 8.00-15.00</w:t>
      </w:r>
    </w:p>
    <w:p w:rsidR="00677D7E" w:rsidRPr="00605BB1" w:rsidRDefault="00677D7E" w:rsidP="003F1647">
      <w:pPr>
        <w:pStyle w:val="Nagwek"/>
        <w:rPr>
          <w:rFonts w:asciiTheme="minorHAnsi" w:hAnsiTheme="minorHAnsi" w:cs="Arial"/>
          <w:bCs/>
          <w:sz w:val="20"/>
          <w:szCs w:val="20"/>
        </w:rPr>
      </w:pPr>
    </w:p>
    <w:p w:rsidR="00677D7E" w:rsidRPr="00605BB1" w:rsidRDefault="00844396" w:rsidP="00C23BC4">
      <w:pPr>
        <w:pStyle w:val="Nagwek"/>
        <w:numPr>
          <w:ilvl w:val="0"/>
          <w:numId w:val="1"/>
        </w:numPr>
        <w:jc w:val="center"/>
        <w:rPr>
          <w:rFonts w:asciiTheme="minorHAnsi" w:hAnsiTheme="minorHAnsi" w:cs="Arial"/>
          <w:b/>
          <w:bCs/>
          <w:sz w:val="20"/>
          <w:szCs w:val="20"/>
        </w:rPr>
      </w:pPr>
      <w:r w:rsidRPr="00605BB1">
        <w:rPr>
          <w:rFonts w:asciiTheme="minorHAnsi" w:hAnsiTheme="minorHAnsi" w:cs="Arial"/>
          <w:b/>
          <w:bCs/>
          <w:sz w:val="20"/>
          <w:szCs w:val="20"/>
        </w:rPr>
        <w:t xml:space="preserve">PROCEDURA ORAZ </w:t>
      </w:r>
      <w:r w:rsidR="00677D7E" w:rsidRPr="00605BB1">
        <w:rPr>
          <w:rFonts w:asciiTheme="minorHAnsi" w:hAnsiTheme="minorHAnsi" w:cs="Arial"/>
          <w:b/>
          <w:bCs/>
          <w:sz w:val="20"/>
          <w:szCs w:val="20"/>
        </w:rPr>
        <w:t>TRYB UDZIELANIA ZAMÓWIENIA</w:t>
      </w:r>
    </w:p>
    <w:p w:rsidR="00D86848" w:rsidRPr="00605BB1" w:rsidRDefault="00D86848" w:rsidP="00D86848">
      <w:pPr>
        <w:pStyle w:val="Nagwek"/>
        <w:ind w:left="720"/>
        <w:rPr>
          <w:rFonts w:asciiTheme="minorHAnsi" w:hAnsiTheme="minorHAnsi" w:cs="Arial"/>
          <w:b/>
          <w:bCs/>
          <w:sz w:val="20"/>
          <w:szCs w:val="20"/>
        </w:rPr>
      </w:pPr>
    </w:p>
    <w:p w:rsidR="00844396" w:rsidRPr="00605BB1" w:rsidRDefault="00844396"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605BB1">
        <w:rPr>
          <w:sz w:val="20"/>
          <w:szCs w:val="20"/>
        </w:rPr>
        <w:t xml:space="preserve">Zespół Szkół – Centrum Edukacji Zawodowej i Ustawicznej im. </w:t>
      </w:r>
      <w:r w:rsidR="00E20C9B" w:rsidRPr="00605BB1">
        <w:rPr>
          <w:sz w:val="20"/>
          <w:szCs w:val="20"/>
        </w:rPr>
        <w:t xml:space="preserve">Mikołaja Kopernika </w:t>
      </w:r>
      <w:r w:rsidRPr="00605BB1">
        <w:rPr>
          <w:sz w:val="20"/>
          <w:szCs w:val="20"/>
        </w:rPr>
        <w:t>w Rawie Mazowieckiej  zaprasza do udziału w postępowaniu o udzielenie zamówienia</w:t>
      </w:r>
      <w:r w:rsidR="00E20C9B" w:rsidRPr="00605BB1">
        <w:rPr>
          <w:sz w:val="20"/>
          <w:szCs w:val="20"/>
        </w:rPr>
        <w:t xml:space="preserve"> publicznego na wykonanie usług</w:t>
      </w:r>
      <w:r w:rsidRPr="00605BB1">
        <w:rPr>
          <w:sz w:val="20"/>
          <w:szCs w:val="20"/>
        </w:rPr>
        <w:t>, prowadzonego w trybie przetargu nieograniczonego.</w:t>
      </w:r>
    </w:p>
    <w:p w:rsidR="00677D7E" w:rsidRPr="00605BB1"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605BB1">
        <w:rPr>
          <w:rFonts w:asciiTheme="minorHAnsi" w:hAnsiTheme="minorHAnsi" w:cs="Arial"/>
          <w:bCs/>
          <w:sz w:val="20"/>
          <w:szCs w:val="20"/>
        </w:rPr>
        <w:t xml:space="preserve">Postępowanie prowadzone jest zgodnie z przepisami ustawy </w:t>
      </w:r>
      <w:r w:rsidRPr="00605BB1">
        <w:rPr>
          <w:rFonts w:asciiTheme="minorHAnsi" w:hAnsiTheme="minorHAnsi" w:cs="Arial"/>
          <w:sz w:val="20"/>
          <w:szCs w:val="20"/>
        </w:rPr>
        <w:t>29 stycznia 2004 r.</w:t>
      </w:r>
      <w:r w:rsidR="009C748E" w:rsidRPr="00605BB1">
        <w:rPr>
          <w:rFonts w:asciiTheme="minorHAnsi" w:hAnsiTheme="minorHAnsi" w:cs="Arial"/>
          <w:sz w:val="20"/>
          <w:szCs w:val="20"/>
        </w:rPr>
        <w:t xml:space="preserve"> – Prawo zamówień publicznych </w:t>
      </w:r>
      <w:r w:rsidR="009C1BE4" w:rsidRPr="00605BB1">
        <w:rPr>
          <w:rFonts w:asciiTheme="minorHAnsi" w:hAnsiTheme="minorHAnsi" w:cs="Tahoma"/>
          <w:sz w:val="20"/>
          <w:szCs w:val="20"/>
        </w:rPr>
        <w:t xml:space="preserve"> </w:t>
      </w:r>
      <w:r w:rsidR="009C1BE4" w:rsidRPr="00605BB1">
        <w:rPr>
          <w:rFonts w:asciiTheme="minorHAnsi" w:hAnsiTheme="minorHAnsi" w:cs="Arial"/>
          <w:bCs/>
          <w:sz w:val="20"/>
          <w:szCs w:val="20"/>
        </w:rPr>
        <w:t>(</w:t>
      </w:r>
      <w:r w:rsidR="009C748E" w:rsidRPr="00605BB1">
        <w:rPr>
          <w:rFonts w:asciiTheme="minorHAnsi" w:hAnsiTheme="minorHAnsi" w:cs="Arial"/>
          <w:bCs/>
          <w:sz w:val="20"/>
          <w:szCs w:val="20"/>
        </w:rPr>
        <w:t xml:space="preserve">t.j. </w:t>
      </w:r>
      <w:r w:rsidR="009C1BE4" w:rsidRPr="00605BB1">
        <w:rPr>
          <w:rFonts w:asciiTheme="minorHAnsi" w:hAnsiTheme="minorHAnsi" w:cs="Arial"/>
          <w:bCs/>
          <w:sz w:val="20"/>
          <w:szCs w:val="20"/>
        </w:rPr>
        <w:t>Dz. U. z 2015 r. p</w:t>
      </w:r>
      <w:r w:rsidR="0053722B" w:rsidRPr="00605BB1">
        <w:rPr>
          <w:rFonts w:asciiTheme="minorHAnsi" w:hAnsiTheme="minorHAnsi" w:cs="Arial"/>
          <w:bCs/>
          <w:sz w:val="20"/>
          <w:szCs w:val="20"/>
        </w:rPr>
        <w:t>oz. 2164 z późniejszymi zmianami</w:t>
      </w:r>
      <w:r w:rsidR="009C1BE4" w:rsidRPr="00605BB1">
        <w:rPr>
          <w:rFonts w:asciiTheme="minorHAnsi" w:hAnsiTheme="minorHAnsi" w:cs="Arial"/>
          <w:bCs/>
          <w:sz w:val="20"/>
          <w:szCs w:val="20"/>
        </w:rPr>
        <w:t>)</w:t>
      </w:r>
      <w:r w:rsidRPr="00605BB1">
        <w:rPr>
          <w:rFonts w:asciiTheme="minorHAnsi" w:hAnsiTheme="minorHAnsi" w:cs="Arial"/>
          <w:sz w:val="20"/>
          <w:szCs w:val="20"/>
        </w:rPr>
        <w:t>, a także wydanymi na podstawie niniejszej ustawy rozporządzeniami wykonawczymi dotyczącymi przedmiotowego zamówienia publicznego w tym:</w:t>
      </w:r>
    </w:p>
    <w:p w:rsidR="00677D7E" w:rsidRPr="00605BB1"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605BB1">
        <w:rPr>
          <w:rFonts w:asciiTheme="minorHAnsi" w:hAnsiTheme="minorHAnsi" w:cs="Arial"/>
          <w:bCs/>
          <w:sz w:val="20"/>
          <w:szCs w:val="20"/>
        </w:rPr>
        <w:t>R</w:t>
      </w:r>
      <w:r w:rsidR="00677D7E" w:rsidRPr="00605BB1">
        <w:rPr>
          <w:rFonts w:asciiTheme="minorHAnsi" w:hAnsiTheme="minorHAnsi" w:cs="Arial"/>
          <w:bCs/>
          <w:sz w:val="20"/>
          <w:szCs w:val="20"/>
        </w:rPr>
        <w:t xml:space="preserve">ozporządzenie </w:t>
      </w:r>
      <w:r w:rsidR="009C1BE4" w:rsidRPr="00605BB1">
        <w:rPr>
          <w:rFonts w:asciiTheme="minorHAnsi" w:hAnsiTheme="minorHAnsi" w:cs="Arial"/>
          <w:bCs/>
          <w:sz w:val="20"/>
          <w:szCs w:val="20"/>
        </w:rPr>
        <w:t xml:space="preserve">Ministra Rozwoju </w:t>
      </w:r>
      <w:r w:rsidR="00C176A8" w:rsidRPr="00605BB1">
        <w:rPr>
          <w:rFonts w:asciiTheme="minorHAnsi" w:hAnsiTheme="minorHAnsi" w:cs="Arial"/>
          <w:bCs/>
          <w:sz w:val="20"/>
          <w:szCs w:val="20"/>
        </w:rPr>
        <w:t xml:space="preserve">z dnia 26 lipca 2016 </w:t>
      </w:r>
      <w:r w:rsidR="009C1BE4" w:rsidRPr="00605BB1">
        <w:rPr>
          <w:rFonts w:asciiTheme="minorHAnsi" w:hAnsiTheme="minorHAnsi" w:cs="Arial"/>
          <w:bCs/>
          <w:sz w:val="20"/>
          <w:szCs w:val="20"/>
        </w:rPr>
        <w:t>w sprawie</w:t>
      </w:r>
      <w:r w:rsidR="00C176A8" w:rsidRPr="00605BB1">
        <w:rPr>
          <w:rFonts w:asciiTheme="minorHAnsi" w:hAnsiTheme="minorHAnsi" w:cs="Arial"/>
          <w:bCs/>
          <w:sz w:val="20"/>
          <w:szCs w:val="20"/>
        </w:rPr>
        <w:t xml:space="preserve"> rodzajów dokumentów, jakich może żądać zamawiający od wykonawcy w postępowaniu o udzielenie zamówienia </w:t>
      </w:r>
      <w:r w:rsidR="009C1BE4" w:rsidRPr="00605BB1">
        <w:rPr>
          <w:rFonts w:asciiTheme="minorHAnsi" w:hAnsiTheme="minorHAnsi" w:cs="Arial"/>
          <w:bCs/>
          <w:sz w:val="20"/>
          <w:szCs w:val="20"/>
        </w:rPr>
        <w:t xml:space="preserve"> </w:t>
      </w:r>
      <w:r w:rsidR="0054382E" w:rsidRPr="00605BB1">
        <w:rPr>
          <w:rFonts w:asciiTheme="minorHAnsi" w:hAnsiTheme="minorHAnsi" w:cs="Arial"/>
          <w:bCs/>
          <w:sz w:val="20"/>
          <w:szCs w:val="20"/>
        </w:rPr>
        <w:br/>
      </w:r>
      <w:r w:rsidR="00C176A8" w:rsidRPr="00605BB1">
        <w:rPr>
          <w:rFonts w:asciiTheme="minorHAnsi" w:hAnsiTheme="minorHAnsi" w:cs="Arial"/>
          <w:bCs/>
          <w:sz w:val="20"/>
          <w:szCs w:val="20"/>
        </w:rPr>
        <w:t xml:space="preserve">(DZ.U. </w:t>
      </w:r>
      <w:r w:rsidRPr="00605BB1">
        <w:rPr>
          <w:rFonts w:asciiTheme="minorHAnsi" w:hAnsiTheme="minorHAnsi" w:cs="Arial"/>
          <w:bCs/>
          <w:sz w:val="20"/>
          <w:szCs w:val="20"/>
        </w:rPr>
        <w:t xml:space="preserve">z </w:t>
      </w:r>
      <w:r w:rsidR="00C176A8" w:rsidRPr="00605BB1">
        <w:rPr>
          <w:rFonts w:asciiTheme="minorHAnsi" w:hAnsiTheme="minorHAnsi" w:cs="Arial"/>
          <w:bCs/>
          <w:sz w:val="20"/>
          <w:szCs w:val="20"/>
        </w:rPr>
        <w:t>2016</w:t>
      </w:r>
      <w:r w:rsidRPr="00605BB1">
        <w:rPr>
          <w:rFonts w:asciiTheme="minorHAnsi" w:hAnsiTheme="minorHAnsi" w:cs="Arial"/>
          <w:bCs/>
          <w:sz w:val="20"/>
          <w:szCs w:val="20"/>
        </w:rPr>
        <w:t>r.</w:t>
      </w:r>
      <w:r w:rsidR="00C176A8" w:rsidRPr="00605BB1">
        <w:rPr>
          <w:rFonts w:asciiTheme="minorHAnsi" w:hAnsiTheme="minorHAnsi" w:cs="Arial"/>
          <w:bCs/>
          <w:sz w:val="20"/>
          <w:szCs w:val="20"/>
        </w:rPr>
        <w:t xml:space="preserve"> poz. 1126)</w:t>
      </w:r>
    </w:p>
    <w:p w:rsidR="000E5CFD" w:rsidRPr="00605BB1"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605BB1">
        <w:rPr>
          <w:rFonts w:asciiTheme="minorHAnsi" w:hAnsiTheme="minorHAnsi"/>
          <w:sz w:val="20"/>
          <w:szCs w:val="20"/>
        </w:rPr>
        <w:t>Rozporządzenie Prezesa Rady Ministrów z dnia 28 grudnia 2015 r. w sprawie średniego kursu złotego w stosunku do euro stanowiącego podstawę przeliczania wartości zamówień publicznych</w:t>
      </w:r>
      <w:r w:rsidRPr="00605BB1">
        <w:rPr>
          <w:rFonts w:asciiTheme="minorHAnsi" w:hAnsiTheme="minorHAnsi" w:cs="Arial"/>
          <w:bCs/>
          <w:sz w:val="20"/>
          <w:szCs w:val="20"/>
        </w:rPr>
        <w:t xml:space="preserve"> </w:t>
      </w:r>
      <w:r w:rsidR="0054382E" w:rsidRPr="00605BB1">
        <w:rPr>
          <w:rFonts w:asciiTheme="minorHAnsi" w:hAnsiTheme="minorHAnsi" w:cs="Arial"/>
          <w:bCs/>
          <w:sz w:val="20"/>
          <w:szCs w:val="20"/>
        </w:rPr>
        <w:br/>
      </w:r>
      <w:r w:rsidRPr="00605BB1">
        <w:rPr>
          <w:rFonts w:asciiTheme="minorHAnsi" w:hAnsiTheme="minorHAnsi" w:cs="Arial"/>
          <w:bCs/>
          <w:sz w:val="20"/>
          <w:szCs w:val="20"/>
        </w:rPr>
        <w:t>(DZ.U. z 2015r. poz. 2254)</w:t>
      </w:r>
    </w:p>
    <w:p w:rsidR="00677D7E" w:rsidRPr="00605BB1" w:rsidRDefault="00E20C9B"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605BB1">
        <w:rPr>
          <w:rFonts w:asciiTheme="minorHAnsi" w:hAnsiTheme="minorHAnsi" w:cs="Arial"/>
          <w:bCs/>
          <w:sz w:val="20"/>
          <w:szCs w:val="20"/>
        </w:rPr>
        <w:t>R</w:t>
      </w:r>
      <w:r w:rsidR="00677D7E" w:rsidRPr="00605BB1">
        <w:rPr>
          <w:rFonts w:asciiTheme="minorHAnsi" w:hAnsiTheme="minorHAnsi" w:cs="Arial"/>
          <w:bCs/>
          <w:sz w:val="20"/>
          <w:szCs w:val="20"/>
        </w:rPr>
        <w:t xml:space="preserve">ozporządzenie </w:t>
      </w:r>
      <w:r w:rsidR="000E5CFD" w:rsidRPr="00605BB1">
        <w:rPr>
          <w:rFonts w:asciiTheme="minorHAnsi" w:hAnsiTheme="minorHAnsi" w:cs="Arial"/>
          <w:bCs/>
          <w:sz w:val="20"/>
          <w:szCs w:val="20"/>
        </w:rPr>
        <w:t>Prezesa Rady Ministrów z dnia 28 grudnia 2015</w:t>
      </w:r>
      <w:r w:rsidR="00677D7E" w:rsidRPr="00605BB1">
        <w:rPr>
          <w:rFonts w:asciiTheme="minorHAnsi" w:hAnsiTheme="minorHAnsi" w:cs="Arial"/>
          <w:bCs/>
          <w:sz w:val="20"/>
          <w:szCs w:val="20"/>
        </w:rPr>
        <w:t>r. w sprawie kwot wartości zamówień oraz konkursów, od których jest uzależniony obowiązek przekazywania ogłoszeń Urzędowi Publikacji Unii Europejskiej  (</w:t>
      </w:r>
      <w:r w:rsidR="000E5CFD" w:rsidRPr="00605BB1">
        <w:rPr>
          <w:rFonts w:asciiTheme="minorHAnsi" w:hAnsiTheme="minorHAnsi" w:cs="Arial"/>
          <w:sz w:val="20"/>
          <w:szCs w:val="20"/>
        </w:rPr>
        <w:t xml:space="preserve">Dz. U. z 2015 r. </w:t>
      </w:r>
      <w:r w:rsidR="000940F6" w:rsidRPr="00605BB1">
        <w:rPr>
          <w:rFonts w:asciiTheme="minorHAnsi" w:hAnsiTheme="minorHAnsi" w:cs="Arial"/>
          <w:sz w:val="20"/>
          <w:szCs w:val="20"/>
        </w:rPr>
        <w:t>poz. 2263</w:t>
      </w:r>
      <w:r w:rsidR="00677D7E" w:rsidRPr="00605BB1">
        <w:rPr>
          <w:rFonts w:asciiTheme="minorHAnsi" w:hAnsiTheme="minorHAnsi" w:cs="Arial"/>
          <w:sz w:val="20"/>
          <w:szCs w:val="20"/>
        </w:rPr>
        <w:t>)</w:t>
      </w:r>
    </w:p>
    <w:p w:rsidR="00677D7E" w:rsidRPr="00605BB1"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605BB1">
        <w:rPr>
          <w:rFonts w:asciiTheme="minorHAnsi" w:hAnsiTheme="minorHAnsi" w:cs="Arial"/>
          <w:bCs/>
          <w:sz w:val="20"/>
          <w:szCs w:val="20"/>
        </w:rPr>
        <w:t>Postępowanie prowadzone jest w trybie przetargu nieograniczonego o wartości szacunkowej poniżej progów ustalonych na podstawie art. 11 ust. 8 Pzp</w:t>
      </w:r>
    </w:p>
    <w:p w:rsidR="00677D7E" w:rsidRPr="00605BB1"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605BB1">
        <w:rPr>
          <w:rFonts w:asciiTheme="minorHAnsi" w:hAnsiTheme="minorHAnsi" w:cs="Arial"/>
          <w:bCs/>
          <w:sz w:val="20"/>
          <w:szCs w:val="20"/>
        </w:rPr>
        <w:t>Podstaw</w:t>
      </w:r>
      <w:r w:rsidR="003544F8" w:rsidRPr="00605BB1">
        <w:rPr>
          <w:rFonts w:asciiTheme="minorHAnsi" w:hAnsiTheme="minorHAnsi" w:cs="Arial"/>
          <w:bCs/>
          <w:sz w:val="20"/>
          <w:szCs w:val="20"/>
        </w:rPr>
        <w:t>a</w:t>
      </w:r>
      <w:r w:rsidRPr="00605BB1">
        <w:rPr>
          <w:rFonts w:asciiTheme="minorHAnsi" w:hAnsiTheme="minorHAnsi" w:cs="Arial"/>
          <w:bCs/>
          <w:sz w:val="20"/>
          <w:szCs w:val="20"/>
        </w:rPr>
        <w:t xml:space="preserve"> prawna wyboru trybu udzielenia zamówienia publicznego: art. 10 ust. 1 oraz art. 39 – 46 Pzp.</w:t>
      </w:r>
    </w:p>
    <w:p w:rsidR="00E20C9B" w:rsidRPr="00605BB1" w:rsidRDefault="00E20C9B" w:rsidP="00C23BC4">
      <w:pPr>
        <w:pStyle w:val="Nagwek"/>
        <w:numPr>
          <w:ilvl w:val="0"/>
          <w:numId w:val="2"/>
        </w:numPr>
        <w:tabs>
          <w:tab w:val="clear" w:pos="4536"/>
          <w:tab w:val="clear" w:pos="9072"/>
          <w:tab w:val="right" w:pos="284"/>
        </w:tabs>
        <w:ind w:hanging="720"/>
        <w:jc w:val="both"/>
        <w:rPr>
          <w:rFonts w:asciiTheme="minorHAnsi" w:hAnsiTheme="minorHAnsi" w:cs="Arial"/>
          <w:bCs/>
          <w:sz w:val="20"/>
          <w:szCs w:val="20"/>
        </w:rPr>
      </w:pPr>
      <w:r w:rsidRPr="00605BB1">
        <w:t>Postępowanie jest współfinansowane ze środków pochodzących z Unii Europejskiej.</w:t>
      </w:r>
    </w:p>
    <w:p w:rsidR="00E20C9B" w:rsidRPr="00605BB1" w:rsidRDefault="00E20C9B"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605BB1">
        <w:t xml:space="preserve">Postępowanie jest wszczynane z dniem zamieszczenia przez Zamawiającego ogłoszenia </w:t>
      </w:r>
      <w:r w:rsidR="0022103A" w:rsidRPr="00605BB1">
        <w:br/>
      </w:r>
      <w:r w:rsidRPr="00605BB1">
        <w:t>o prowadzonym postępowaniu (zgodnie z art. 40 ust. 1-2 Ustawy): w Biuletynie Zamówień Publicznych, na stronie internetowej Zamawiającego oraz na tablicy ogłoszeń w siedzibie Zamawiającego.</w:t>
      </w:r>
    </w:p>
    <w:p w:rsidR="00E20C9B" w:rsidRPr="00605BB1" w:rsidRDefault="00E20C9B" w:rsidP="00C23BC4">
      <w:pPr>
        <w:pStyle w:val="Nagwek"/>
        <w:numPr>
          <w:ilvl w:val="0"/>
          <w:numId w:val="2"/>
        </w:numPr>
        <w:tabs>
          <w:tab w:val="clear" w:pos="4536"/>
          <w:tab w:val="clear" w:pos="9072"/>
          <w:tab w:val="right" w:pos="284"/>
        </w:tabs>
        <w:ind w:left="284" w:hanging="284"/>
        <w:jc w:val="both"/>
        <w:rPr>
          <w:rStyle w:val="Hipercze"/>
          <w:rFonts w:asciiTheme="minorHAnsi" w:hAnsiTheme="minorHAnsi" w:cs="Arial"/>
          <w:bCs/>
          <w:color w:val="auto"/>
          <w:sz w:val="20"/>
          <w:szCs w:val="20"/>
          <w:u w:val="none"/>
        </w:rPr>
      </w:pPr>
      <w:r w:rsidRPr="00605BB1">
        <w:t xml:space="preserve">SIWZ, wszelkie ogłoszenia, zawiadomienia i inne dokumenty, które na mocy Ustawy muszą być zamieszczane na stronie internetowej Zamawiającego, udostępniane będą pod adresem: </w:t>
      </w:r>
      <w:hyperlink r:id="rId10" w:history="1">
        <w:r w:rsidRPr="00605BB1">
          <w:rPr>
            <w:rStyle w:val="Hipercze"/>
            <w:rFonts w:asciiTheme="minorHAnsi" w:hAnsiTheme="minorHAnsi" w:cs="Arial"/>
            <w:color w:val="auto"/>
            <w:sz w:val="20"/>
            <w:szCs w:val="20"/>
          </w:rPr>
          <w:t>www.rawa-kopernik.pl</w:t>
        </w:r>
      </w:hyperlink>
    </w:p>
    <w:p w:rsidR="0022103A" w:rsidRPr="00605BB1" w:rsidRDefault="0022103A"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605BB1">
        <w:t>SIWZ udostępnia się (nieodpłatnie) na stronie internetowej od dnia wszczęcia postępowania, zgodnie z terminami określonymi w pkt. 2.4, do upływu terminu składania ofert (zgodnie z art. 42 Ustawy).</w:t>
      </w:r>
    </w:p>
    <w:p w:rsidR="00796053" w:rsidRPr="00605BB1" w:rsidRDefault="00796053" w:rsidP="003D070D">
      <w:pPr>
        <w:pStyle w:val="Nagwek"/>
        <w:jc w:val="both"/>
        <w:rPr>
          <w:rFonts w:asciiTheme="minorHAnsi" w:hAnsiTheme="minorHAnsi" w:cs="Arial"/>
          <w:b/>
          <w:bCs/>
          <w:sz w:val="20"/>
          <w:szCs w:val="20"/>
        </w:rPr>
      </w:pPr>
    </w:p>
    <w:p w:rsidR="000E5CFD" w:rsidRPr="00605BB1" w:rsidRDefault="00050B7B" w:rsidP="00C23BC4">
      <w:pPr>
        <w:pStyle w:val="Nagwek"/>
        <w:numPr>
          <w:ilvl w:val="0"/>
          <w:numId w:val="1"/>
        </w:numPr>
        <w:jc w:val="center"/>
        <w:rPr>
          <w:rFonts w:asciiTheme="minorHAnsi" w:hAnsiTheme="minorHAnsi" w:cs="Arial"/>
          <w:b/>
          <w:bCs/>
          <w:sz w:val="20"/>
          <w:szCs w:val="20"/>
        </w:rPr>
      </w:pPr>
      <w:r w:rsidRPr="00605BB1">
        <w:rPr>
          <w:rFonts w:asciiTheme="minorHAnsi" w:hAnsiTheme="minorHAnsi" w:cs="Arial"/>
          <w:b/>
          <w:bCs/>
          <w:sz w:val="20"/>
          <w:szCs w:val="20"/>
        </w:rPr>
        <w:t>OPIS PRZEDMIOTU ZAMÓWIENIA</w:t>
      </w:r>
    </w:p>
    <w:p w:rsidR="0054382E" w:rsidRPr="00605BB1" w:rsidRDefault="0054382E" w:rsidP="00D736FC">
      <w:pPr>
        <w:pStyle w:val="Nagwek"/>
        <w:ind w:left="720"/>
        <w:jc w:val="both"/>
        <w:rPr>
          <w:rFonts w:asciiTheme="minorHAnsi" w:hAnsiTheme="minorHAnsi" w:cs="Arial"/>
          <w:b/>
          <w:bCs/>
          <w:sz w:val="20"/>
          <w:szCs w:val="20"/>
        </w:rPr>
      </w:pPr>
    </w:p>
    <w:p w:rsidR="00796053" w:rsidRPr="00605BB1" w:rsidRDefault="00796053" w:rsidP="00D736FC">
      <w:pPr>
        <w:spacing w:after="0" w:line="240" w:lineRule="auto"/>
        <w:jc w:val="both"/>
        <w:rPr>
          <w:rFonts w:cs="Arial"/>
          <w:b/>
          <w:bCs/>
          <w:sz w:val="20"/>
          <w:szCs w:val="20"/>
        </w:rPr>
      </w:pPr>
      <w:r w:rsidRPr="00605BB1">
        <w:rPr>
          <w:rFonts w:cs="Arial"/>
          <w:b/>
          <w:bCs/>
          <w:sz w:val="20"/>
          <w:szCs w:val="20"/>
        </w:rPr>
        <w:t>Przedmiotem zamówienia jest</w:t>
      </w:r>
      <w:r w:rsidRPr="00605BB1">
        <w:rPr>
          <w:rFonts w:cs="Arial"/>
          <w:bCs/>
          <w:sz w:val="20"/>
          <w:szCs w:val="20"/>
        </w:rPr>
        <w:t xml:space="preserve"> świadczenie usług związanych z zarządzaniem i obsługą projektu</w:t>
      </w:r>
      <w:r w:rsidR="00D736FC" w:rsidRPr="00605BB1">
        <w:rPr>
          <w:sz w:val="20"/>
          <w:szCs w:val="20"/>
        </w:rPr>
        <w:t xml:space="preserve"> </w:t>
      </w:r>
      <w:r w:rsidR="00FB4203" w:rsidRPr="00605BB1">
        <w:rPr>
          <w:sz w:val="20"/>
          <w:szCs w:val="20"/>
        </w:rPr>
        <w:br/>
      </w:r>
      <w:r w:rsidR="004705CD" w:rsidRPr="00605BB1">
        <w:rPr>
          <w:sz w:val="20"/>
          <w:szCs w:val="20"/>
        </w:rPr>
        <w:t>nr RPLD.11.03.01-10-0036</w:t>
      </w:r>
      <w:r w:rsidR="00D736FC" w:rsidRPr="00605BB1">
        <w:rPr>
          <w:sz w:val="20"/>
          <w:szCs w:val="20"/>
        </w:rPr>
        <w:t>/16</w:t>
      </w:r>
      <w:r w:rsidRPr="00605BB1">
        <w:rPr>
          <w:rFonts w:cs="Arial"/>
          <w:bCs/>
          <w:sz w:val="20"/>
          <w:szCs w:val="20"/>
        </w:rPr>
        <w:t xml:space="preserve"> </w:t>
      </w:r>
      <w:r w:rsidR="00D86848" w:rsidRPr="00605BB1">
        <w:rPr>
          <w:rFonts w:cs="Arial"/>
          <w:bCs/>
          <w:sz w:val="20"/>
          <w:szCs w:val="20"/>
        </w:rPr>
        <w:t>„</w:t>
      </w:r>
      <w:r w:rsidR="004705CD" w:rsidRPr="00605BB1">
        <w:rPr>
          <w:rFonts w:cs="Arial"/>
          <w:bCs/>
          <w:sz w:val="20"/>
          <w:szCs w:val="20"/>
        </w:rPr>
        <w:t>Krok do kariery w branży samochodowej</w:t>
      </w:r>
      <w:r w:rsidR="00D86848" w:rsidRPr="00605BB1">
        <w:rPr>
          <w:rFonts w:cs="Arial"/>
          <w:bCs/>
          <w:sz w:val="20"/>
          <w:szCs w:val="20"/>
        </w:rPr>
        <w:t>”</w:t>
      </w:r>
      <w:r w:rsidR="0054382E" w:rsidRPr="00605BB1">
        <w:rPr>
          <w:rFonts w:cs="Arial"/>
          <w:bCs/>
          <w:sz w:val="20"/>
          <w:szCs w:val="20"/>
        </w:rPr>
        <w:t xml:space="preserve"> </w:t>
      </w:r>
      <w:r w:rsidR="00D736FC" w:rsidRPr="00605BB1">
        <w:rPr>
          <w:rFonts w:cs="Arial"/>
          <w:bCs/>
          <w:sz w:val="20"/>
          <w:szCs w:val="20"/>
        </w:rPr>
        <w:t xml:space="preserve">realizowanego przez </w:t>
      </w:r>
      <w:r w:rsidR="00D736FC" w:rsidRPr="00605BB1">
        <w:rPr>
          <w:rFonts w:cstheme="minorHAnsi"/>
          <w:bCs/>
          <w:sz w:val="20"/>
          <w:szCs w:val="20"/>
        </w:rPr>
        <w:t>Zespół</w:t>
      </w:r>
      <w:r w:rsidRPr="00605BB1">
        <w:rPr>
          <w:rFonts w:cstheme="minorHAnsi"/>
          <w:bCs/>
          <w:sz w:val="20"/>
          <w:szCs w:val="20"/>
        </w:rPr>
        <w:t xml:space="preserve"> Szkół – Centrum Edukacji Zawodowej i Ustawicznej im. Mikołaja Kopernika w Rawie Mazowieckiej,</w:t>
      </w:r>
      <w:r w:rsidRPr="00605BB1">
        <w:rPr>
          <w:rFonts w:cstheme="minorHAnsi"/>
          <w:sz w:val="20"/>
          <w:szCs w:val="20"/>
        </w:rPr>
        <w:t xml:space="preserve"> współfinansowanego </w:t>
      </w:r>
      <w:r w:rsidR="00E2785B" w:rsidRPr="00605BB1">
        <w:rPr>
          <w:rFonts w:cstheme="minorHAnsi"/>
          <w:sz w:val="20"/>
          <w:szCs w:val="20"/>
        </w:rPr>
        <w:t>przez Unię Europejską</w:t>
      </w:r>
      <w:r w:rsidRPr="00605BB1">
        <w:rPr>
          <w:rFonts w:cstheme="minorHAnsi"/>
          <w:sz w:val="20"/>
          <w:szCs w:val="20"/>
        </w:rPr>
        <w:t xml:space="preserve"> </w:t>
      </w:r>
      <w:r w:rsidR="0054382E" w:rsidRPr="00605BB1">
        <w:rPr>
          <w:rFonts w:cstheme="minorHAnsi"/>
          <w:sz w:val="20"/>
          <w:szCs w:val="20"/>
        </w:rPr>
        <w:t xml:space="preserve">ze środków Europejskiego Funduszu Społecznego </w:t>
      </w:r>
      <w:r w:rsidRPr="00605BB1">
        <w:rPr>
          <w:rFonts w:cstheme="minorHAnsi"/>
          <w:sz w:val="20"/>
          <w:szCs w:val="20"/>
        </w:rPr>
        <w:t>w ramach Regionalnego Programu Operacyjnego Województwa Ł</w:t>
      </w:r>
      <w:r w:rsidR="0022103A" w:rsidRPr="00605BB1">
        <w:rPr>
          <w:rFonts w:cstheme="minorHAnsi"/>
          <w:sz w:val="20"/>
          <w:szCs w:val="20"/>
        </w:rPr>
        <w:t xml:space="preserve">ódzkiego na lata 2014 – 2020 Działanie  XI.3. </w:t>
      </w:r>
      <w:r w:rsidRPr="00605BB1">
        <w:rPr>
          <w:rFonts w:cstheme="minorHAnsi"/>
          <w:sz w:val="20"/>
          <w:szCs w:val="20"/>
        </w:rPr>
        <w:t>Kształcenie zawodowe</w:t>
      </w:r>
      <w:r w:rsidR="0054382E" w:rsidRPr="00605BB1">
        <w:rPr>
          <w:rFonts w:cstheme="minorHAnsi"/>
          <w:sz w:val="20"/>
          <w:szCs w:val="20"/>
        </w:rPr>
        <w:t>.</w:t>
      </w:r>
      <w:r w:rsidRPr="00605BB1">
        <w:rPr>
          <w:rFonts w:cstheme="minorHAnsi"/>
          <w:sz w:val="20"/>
          <w:szCs w:val="20"/>
        </w:rPr>
        <w:t xml:space="preserve">  </w:t>
      </w:r>
    </w:p>
    <w:p w:rsidR="000E5CFD" w:rsidRPr="00605BB1" w:rsidRDefault="00796053" w:rsidP="003D070D">
      <w:pPr>
        <w:pStyle w:val="Nagwek"/>
        <w:spacing w:line="276" w:lineRule="auto"/>
        <w:jc w:val="both"/>
        <w:rPr>
          <w:rFonts w:asciiTheme="minorHAnsi" w:hAnsiTheme="minorHAnsi" w:cstheme="minorHAnsi"/>
          <w:sz w:val="20"/>
          <w:szCs w:val="20"/>
          <w:u w:val="single"/>
        </w:rPr>
      </w:pPr>
      <w:r w:rsidRPr="00605BB1">
        <w:rPr>
          <w:rFonts w:asciiTheme="minorHAnsi" w:hAnsiTheme="minorHAnsi" w:cstheme="minorHAnsi"/>
          <w:b/>
          <w:sz w:val="20"/>
          <w:szCs w:val="20"/>
          <w:u w:val="single"/>
        </w:rPr>
        <w:lastRenderedPageBreak/>
        <w:t>Cześć 1.</w:t>
      </w:r>
      <w:r w:rsidRPr="00605BB1">
        <w:rPr>
          <w:rFonts w:asciiTheme="minorHAnsi" w:hAnsiTheme="minorHAnsi" w:cstheme="minorHAnsi"/>
          <w:sz w:val="20"/>
          <w:szCs w:val="20"/>
          <w:u w:val="single"/>
        </w:rPr>
        <w:t xml:space="preserve">  Koordynator  projektu – zarządzanie projektem</w:t>
      </w:r>
    </w:p>
    <w:p w:rsidR="00796053" w:rsidRPr="00605BB1" w:rsidRDefault="00796053" w:rsidP="003D070D">
      <w:pPr>
        <w:spacing w:after="0" w:line="240" w:lineRule="auto"/>
        <w:jc w:val="both"/>
        <w:rPr>
          <w:rFonts w:cstheme="minorHAnsi"/>
          <w:sz w:val="20"/>
          <w:szCs w:val="20"/>
        </w:rPr>
      </w:pPr>
      <w:r w:rsidRPr="00605BB1">
        <w:rPr>
          <w:rFonts w:cstheme="minorHAnsi"/>
          <w:sz w:val="20"/>
          <w:szCs w:val="20"/>
        </w:rPr>
        <w:t>Wykonawca zobowiązany jest do realizacji zadań zapewniających wykonanie projektu w tym:</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 xml:space="preserve">kierowanie wykonaniem projektu zgodnie z harmonogramem realizacji projektu, z zawartą umową </w:t>
      </w:r>
      <w:r w:rsidRPr="00605BB1">
        <w:rPr>
          <w:rFonts w:cstheme="minorHAnsi"/>
          <w:sz w:val="20"/>
          <w:szCs w:val="20"/>
        </w:rPr>
        <w:br/>
        <w:t>o dofinansowanie projektu i wnioskiem o dofinansowan</w:t>
      </w:r>
      <w:r w:rsidR="00BE70F3" w:rsidRPr="00605BB1">
        <w:rPr>
          <w:rFonts w:cstheme="minorHAnsi"/>
          <w:sz w:val="20"/>
          <w:szCs w:val="20"/>
        </w:rPr>
        <w:t>ie oraz przepisami krajowymi i Unii E</w:t>
      </w:r>
      <w:r w:rsidRPr="00605BB1">
        <w:rPr>
          <w:rFonts w:cstheme="minorHAnsi"/>
          <w:sz w:val="20"/>
          <w:szCs w:val="20"/>
        </w:rPr>
        <w:t>uropejskiej,</w:t>
      </w:r>
      <w:r w:rsidR="00BE70F3" w:rsidRPr="00605BB1">
        <w:rPr>
          <w:rFonts w:cstheme="minorHAnsi"/>
          <w:sz w:val="20"/>
          <w:szCs w:val="20"/>
        </w:rPr>
        <w:t xml:space="preserve"> </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zarządzanie zespołem projektowym,</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 xml:space="preserve">nadzór nad rzetelnym sporządzaniem i terminowym przekazaniem Instytucji Pośredniczącej wniosków </w:t>
      </w:r>
      <w:r w:rsidRPr="00605BB1">
        <w:rPr>
          <w:rFonts w:cstheme="minorHAnsi"/>
          <w:sz w:val="20"/>
          <w:szCs w:val="20"/>
        </w:rPr>
        <w:br/>
        <w:t>o płatność w systemie SL 2014 oraz sprawozdań rzeczowych z postępów realizacji projektu,</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 xml:space="preserve">monitoring kwalifikowalności kosztów w projekcie, </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 xml:space="preserve">kontakt z Instytucją </w:t>
      </w:r>
      <w:r w:rsidR="003F00E0" w:rsidRPr="00605BB1">
        <w:rPr>
          <w:rFonts w:cstheme="minorHAnsi"/>
          <w:sz w:val="20"/>
          <w:szCs w:val="20"/>
        </w:rPr>
        <w:t xml:space="preserve">Zarządzającą </w:t>
      </w:r>
      <w:r w:rsidRPr="00605BB1">
        <w:rPr>
          <w:rFonts w:cstheme="minorHAnsi"/>
          <w:sz w:val="20"/>
          <w:szCs w:val="20"/>
        </w:rPr>
        <w:t xml:space="preserve"> i innymi organizacjami lub instytucjami zaangażowanymi bezpośrednio lub pośrednio przy realizacji projektu,</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wybór wykonawców i nadzór</w:t>
      </w:r>
      <w:r w:rsidR="00C14F59" w:rsidRPr="00605BB1">
        <w:rPr>
          <w:rFonts w:cstheme="minorHAnsi"/>
          <w:sz w:val="20"/>
          <w:szCs w:val="20"/>
        </w:rPr>
        <w:t xml:space="preserve"> nad wykonywaniem zadań w projekcie</w:t>
      </w:r>
      <w:r w:rsidRPr="00605BB1">
        <w:rPr>
          <w:rFonts w:cstheme="minorHAnsi"/>
          <w:sz w:val="20"/>
          <w:szCs w:val="20"/>
        </w:rPr>
        <w:t>,</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prowadzenie postępowań</w:t>
      </w:r>
      <w:r w:rsidR="008C0921" w:rsidRPr="00605BB1">
        <w:rPr>
          <w:rFonts w:cstheme="minorHAnsi"/>
          <w:sz w:val="20"/>
          <w:szCs w:val="20"/>
        </w:rPr>
        <w:t xml:space="preserve"> w tym przetargów</w:t>
      </w:r>
      <w:r w:rsidRPr="00605BB1">
        <w:rPr>
          <w:rFonts w:cstheme="minorHAnsi"/>
          <w:sz w:val="20"/>
          <w:szCs w:val="20"/>
        </w:rPr>
        <w:t xml:space="preserve"> o udzielenie zamówień publicznych,</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nadzór nad dokumentacją projektową,</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ewaluacja realizacji projektu,</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nadzór nad ryzykiem oraz wprowadzanie koniecznych zmian, zgodnie z obowiązującymi zasadami,</w:t>
      </w:r>
    </w:p>
    <w:p w:rsidR="00796053" w:rsidRPr="00605BB1" w:rsidRDefault="008C0921"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promocja</w:t>
      </w:r>
      <w:r w:rsidR="00796053" w:rsidRPr="00605BB1">
        <w:rPr>
          <w:rFonts w:cstheme="minorHAnsi"/>
          <w:sz w:val="20"/>
          <w:szCs w:val="20"/>
        </w:rPr>
        <w:t xml:space="preserve"> projektu oraz informowanie społeczeństwa o realizacji projektu w tym kontakty </w:t>
      </w:r>
      <w:r w:rsidR="00796053" w:rsidRPr="00605BB1">
        <w:rPr>
          <w:rFonts w:cstheme="minorHAnsi"/>
          <w:sz w:val="20"/>
          <w:szCs w:val="20"/>
        </w:rPr>
        <w:br/>
        <w:t>z mediami,</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 xml:space="preserve">nadzór nad wprowadzaniem danych </w:t>
      </w:r>
      <w:r w:rsidR="00CF47E6" w:rsidRPr="00605BB1">
        <w:rPr>
          <w:rFonts w:cstheme="minorHAnsi"/>
          <w:sz w:val="20"/>
          <w:szCs w:val="20"/>
        </w:rPr>
        <w:t>uczestników projektu</w:t>
      </w:r>
      <w:r w:rsidRPr="00605BB1">
        <w:rPr>
          <w:rFonts w:cstheme="minorHAnsi"/>
          <w:sz w:val="20"/>
          <w:szCs w:val="20"/>
        </w:rPr>
        <w:t>,</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nadzór nad rekrutacją i ocena kwalifikowalności uczestników i uczestniczek projektu,</w:t>
      </w:r>
    </w:p>
    <w:p w:rsidR="00796053" w:rsidRPr="00605BB1"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przeprowadzenie bezkosztowo szkolenia z zakresu zasad równości szans kobiet i mężczyzn,</w:t>
      </w:r>
    </w:p>
    <w:p w:rsidR="00FD19E4" w:rsidRPr="00605BB1" w:rsidRDefault="00FD19E4"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605BB1">
        <w:rPr>
          <w:rFonts w:cstheme="minorHAnsi"/>
          <w:sz w:val="20"/>
          <w:szCs w:val="20"/>
        </w:rPr>
        <w:t>rozliczenie finansowe  projektu po zakończeniu jego realizacji</w:t>
      </w:r>
      <w:r w:rsidR="001F1BAF" w:rsidRPr="00605BB1">
        <w:rPr>
          <w:rFonts w:cstheme="minorHAnsi"/>
          <w:sz w:val="20"/>
          <w:szCs w:val="20"/>
        </w:rPr>
        <w:t>.</w:t>
      </w:r>
    </w:p>
    <w:p w:rsidR="00CF47E6" w:rsidRPr="00605BB1" w:rsidRDefault="00CF47E6" w:rsidP="003D070D">
      <w:pPr>
        <w:tabs>
          <w:tab w:val="left" w:pos="426"/>
        </w:tabs>
        <w:suppressAutoHyphens/>
        <w:autoSpaceDE w:val="0"/>
        <w:spacing w:after="0" w:line="240" w:lineRule="auto"/>
        <w:jc w:val="both"/>
        <w:rPr>
          <w:rFonts w:cstheme="minorHAnsi"/>
          <w:sz w:val="20"/>
          <w:szCs w:val="20"/>
        </w:rPr>
      </w:pPr>
    </w:p>
    <w:p w:rsidR="00054667" w:rsidRPr="00605BB1" w:rsidRDefault="00054667" w:rsidP="00054667">
      <w:pPr>
        <w:tabs>
          <w:tab w:val="left" w:pos="426"/>
        </w:tabs>
        <w:suppressAutoHyphens/>
        <w:autoSpaceDE w:val="0"/>
        <w:spacing w:after="0" w:line="240" w:lineRule="auto"/>
        <w:jc w:val="both"/>
        <w:rPr>
          <w:rFonts w:cs="Arial"/>
          <w:sz w:val="20"/>
          <w:szCs w:val="20"/>
        </w:rPr>
      </w:pPr>
      <w:r w:rsidRPr="00605BB1">
        <w:rPr>
          <w:rFonts w:cs="Arial"/>
          <w:sz w:val="20"/>
          <w:szCs w:val="20"/>
        </w:rPr>
        <w:t xml:space="preserve">Zadania wykonywane będą w </w:t>
      </w:r>
      <w:r w:rsidR="00D736FC" w:rsidRPr="00605BB1">
        <w:rPr>
          <w:rFonts w:cs="Arial"/>
          <w:sz w:val="20"/>
          <w:szCs w:val="20"/>
        </w:rPr>
        <w:t xml:space="preserve">biurze projektu w siedzibie </w:t>
      </w:r>
      <w:r w:rsidRPr="00605BB1">
        <w:rPr>
          <w:rFonts w:cs="Arial"/>
          <w:sz w:val="20"/>
          <w:szCs w:val="20"/>
        </w:rPr>
        <w:t xml:space="preserve">ZS-CEZiU im. M. Kopernika w Rawie Mazowieckiej  </w:t>
      </w:r>
      <w:r w:rsidR="00D736FC" w:rsidRPr="00605BB1">
        <w:rPr>
          <w:rFonts w:cs="Arial"/>
          <w:sz w:val="20"/>
          <w:szCs w:val="20"/>
        </w:rPr>
        <w:br/>
      </w:r>
      <w:r w:rsidRPr="00605BB1">
        <w:rPr>
          <w:rFonts w:cs="Arial"/>
          <w:sz w:val="20"/>
          <w:szCs w:val="20"/>
        </w:rPr>
        <w:t>ul. Zwolińskiego 46</w:t>
      </w:r>
      <w:r w:rsidR="00D736FC" w:rsidRPr="00605BB1">
        <w:rPr>
          <w:rFonts w:cs="Arial"/>
          <w:sz w:val="20"/>
          <w:szCs w:val="20"/>
        </w:rPr>
        <w:t>.</w:t>
      </w:r>
    </w:p>
    <w:p w:rsidR="00054667" w:rsidRPr="00605BB1" w:rsidRDefault="00054667" w:rsidP="00054667">
      <w:pPr>
        <w:tabs>
          <w:tab w:val="left" w:pos="426"/>
        </w:tabs>
        <w:suppressAutoHyphens/>
        <w:autoSpaceDE w:val="0"/>
        <w:spacing w:after="0" w:line="240" w:lineRule="auto"/>
        <w:jc w:val="both"/>
        <w:rPr>
          <w:rFonts w:cs="Arial"/>
          <w:sz w:val="20"/>
          <w:szCs w:val="20"/>
        </w:rPr>
      </w:pPr>
    </w:p>
    <w:p w:rsidR="000B7A53" w:rsidRPr="00605BB1" w:rsidRDefault="000B7A53" w:rsidP="003D070D">
      <w:pPr>
        <w:pStyle w:val="Default"/>
        <w:jc w:val="both"/>
        <w:rPr>
          <w:rFonts w:asciiTheme="minorHAnsi" w:hAnsiTheme="minorHAnsi" w:cstheme="minorHAnsi"/>
          <w:color w:val="auto"/>
          <w:sz w:val="20"/>
          <w:szCs w:val="20"/>
        </w:rPr>
      </w:pPr>
      <w:r w:rsidRPr="00605BB1">
        <w:rPr>
          <w:rFonts w:asciiTheme="minorHAnsi" w:hAnsiTheme="minorHAnsi" w:cstheme="minorHAnsi"/>
          <w:b/>
          <w:color w:val="auto"/>
          <w:sz w:val="20"/>
          <w:szCs w:val="20"/>
          <w:u w:val="single"/>
        </w:rPr>
        <w:t>Cześć 2.</w:t>
      </w:r>
      <w:r w:rsidRPr="00605BB1">
        <w:rPr>
          <w:rFonts w:asciiTheme="minorHAnsi" w:hAnsiTheme="minorHAnsi" w:cstheme="minorHAnsi"/>
          <w:color w:val="auto"/>
          <w:sz w:val="20"/>
          <w:szCs w:val="20"/>
          <w:u w:val="single"/>
        </w:rPr>
        <w:t xml:space="preserve">  Asystent koordynatora   projektu - prowadzenie dokumentacji i obsługa organizacyjna projektu</w:t>
      </w:r>
      <w:r w:rsidRPr="00605BB1">
        <w:rPr>
          <w:rFonts w:asciiTheme="minorHAnsi" w:hAnsiTheme="minorHAnsi" w:cstheme="minorHAnsi"/>
          <w:color w:val="auto"/>
          <w:sz w:val="20"/>
          <w:szCs w:val="20"/>
        </w:rPr>
        <w:br/>
        <w:t>Wykonawca zobowiązany jest do realizacji zadań zapewniających wykonanie projektu w tym:</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organizowanie i przeprowadzenie rekrutacji uczestników projektu,</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organizacja, monitorowanie i ewaluacja</w:t>
      </w:r>
      <w:r w:rsidR="00BE684E" w:rsidRPr="00605BB1">
        <w:rPr>
          <w:rFonts w:asciiTheme="minorHAnsi" w:hAnsiTheme="minorHAnsi" w:cstheme="minorHAnsi"/>
          <w:color w:val="auto"/>
          <w:sz w:val="20"/>
          <w:szCs w:val="20"/>
        </w:rPr>
        <w:t xml:space="preserve"> praktyk/staży, </w:t>
      </w:r>
      <w:r w:rsidRPr="00605BB1">
        <w:rPr>
          <w:rFonts w:asciiTheme="minorHAnsi" w:hAnsiTheme="minorHAnsi" w:cstheme="minorHAnsi"/>
          <w:color w:val="auto"/>
          <w:sz w:val="20"/>
          <w:szCs w:val="20"/>
        </w:rPr>
        <w:t>zajęć zawodowych, zajęć  z zakresu doradztwa zawodowego oraz doskonalenia kompetencji nauczycieli</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organizacja biura projektu,</w:t>
      </w:r>
    </w:p>
    <w:p w:rsidR="000B7A53" w:rsidRPr="00605BB1" w:rsidRDefault="000B7A53" w:rsidP="00C23BC4">
      <w:pPr>
        <w:numPr>
          <w:ilvl w:val="0"/>
          <w:numId w:val="9"/>
        </w:numPr>
        <w:tabs>
          <w:tab w:val="left" w:pos="426"/>
        </w:tabs>
        <w:suppressAutoHyphens/>
        <w:autoSpaceDE w:val="0"/>
        <w:spacing w:after="0" w:line="240" w:lineRule="auto"/>
        <w:ind w:left="284" w:hanging="284"/>
        <w:jc w:val="both"/>
        <w:rPr>
          <w:rFonts w:cstheme="minorHAnsi"/>
          <w:sz w:val="20"/>
          <w:szCs w:val="20"/>
        </w:rPr>
      </w:pPr>
      <w:r w:rsidRPr="00605BB1">
        <w:rPr>
          <w:rFonts w:cstheme="minorHAnsi"/>
          <w:sz w:val="20"/>
          <w:szCs w:val="20"/>
        </w:rPr>
        <w:t xml:space="preserve">   nadzorowanie przepływu informacji i dokumentacji projektowej,</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nadzór nad postępem finansowym i rzeczowym realizacji projektu,</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 xml:space="preserve">sporządzanie wniosków o płatność w </w:t>
      </w:r>
      <w:r w:rsidR="00135DED" w:rsidRPr="00605BB1">
        <w:rPr>
          <w:rFonts w:asciiTheme="minorHAnsi" w:hAnsiTheme="minorHAnsi" w:cstheme="minorHAnsi"/>
          <w:color w:val="auto"/>
          <w:sz w:val="20"/>
          <w:szCs w:val="20"/>
        </w:rPr>
        <w:t>s</w:t>
      </w:r>
      <w:r w:rsidRPr="00605BB1">
        <w:rPr>
          <w:rFonts w:asciiTheme="minorHAnsi" w:hAnsiTheme="minorHAnsi" w:cstheme="minorHAnsi"/>
          <w:color w:val="auto"/>
          <w:sz w:val="20"/>
          <w:szCs w:val="20"/>
        </w:rPr>
        <w:t>ystemie SL 2014 we współpracy z asystentem finansowym,</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przeprowadzenie i udokumentowanie procedury badania rynku w związku z  planowanymi zakupami  zgodnie z regulaminem zamówień publicznych w ZS – CEZiU,</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prowadzenie postępowań przetargowych o udzielenie zamówień publicznych,</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 xml:space="preserve">wybór wykonawców i nadzór nad wykonywaniem </w:t>
      </w:r>
      <w:r w:rsidR="00135DED" w:rsidRPr="00605BB1">
        <w:rPr>
          <w:rFonts w:asciiTheme="minorHAnsi" w:hAnsiTheme="minorHAnsi" w:cstheme="minorHAnsi"/>
          <w:color w:val="auto"/>
          <w:sz w:val="20"/>
          <w:szCs w:val="20"/>
        </w:rPr>
        <w:t xml:space="preserve">zadań w projekcie, </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 xml:space="preserve">archiwizacja  dokumentacji projektowej, </w:t>
      </w:r>
    </w:p>
    <w:p w:rsidR="000B7A53" w:rsidRPr="00605BB1" w:rsidRDefault="008C0921"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rekrutacja</w:t>
      </w:r>
      <w:r w:rsidR="000B7A53" w:rsidRPr="00605BB1">
        <w:rPr>
          <w:rFonts w:asciiTheme="minorHAnsi" w:hAnsiTheme="minorHAnsi" w:cstheme="minorHAnsi"/>
          <w:color w:val="auto"/>
          <w:sz w:val="20"/>
          <w:szCs w:val="20"/>
        </w:rPr>
        <w:t xml:space="preserve"> i ocena kwalifikowalności uczestników i uczestniczek projektu,</w:t>
      </w:r>
    </w:p>
    <w:p w:rsidR="000B7A53" w:rsidRPr="00605BB1"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wspomaganie koordynatora projektu w realizacji jego zadań,</w:t>
      </w:r>
    </w:p>
    <w:p w:rsidR="00FD19E4" w:rsidRPr="00605BB1" w:rsidRDefault="00FD19E4" w:rsidP="00FD19E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605BB1">
        <w:rPr>
          <w:rFonts w:asciiTheme="minorHAnsi" w:hAnsiTheme="minorHAnsi" w:cstheme="minorHAnsi"/>
          <w:color w:val="auto"/>
          <w:sz w:val="20"/>
          <w:szCs w:val="20"/>
        </w:rPr>
        <w:t>rozliczenie finansowe  projektu po zakończeniu jego realizacji</w:t>
      </w:r>
      <w:r w:rsidR="001F1BAF" w:rsidRPr="00605BB1">
        <w:rPr>
          <w:rFonts w:asciiTheme="minorHAnsi" w:hAnsiTheme="minorHAnsi" w:cstheme="minorHAnsi"/>
          <w:color w:val="auto"/>
          <w:sz w:val="20"/>
          <w:szCs w:val="20"/>
        </w:rPr>
        <w:t>.</w:t>
      </w:r>
    </w:p>
    <w:p w:rsidR="00135DED" w:rsidRPr="00605BB1" w:rsidRDefault="00135DED" w:rsidP="003D070D">
      <w:pPr>
        <w:pStyle w:val="Default"/>
        <w:suppressAutoHyphens/>
        <w:autoSpaceDN/>
        <w:adjustRightInd/>
        <w:jc w:val="both"/>
        <w:rPr>
          <w:rFonts w:asciiTheme="minorHAnsi" w:hAnsiTheme="minorHAnsi" w:cstheme="minorHAnsi"/>
          <w:color w:val="auto"/>
          <w:sz w:val="20"/>
          <w:szCs w:val="20"/>
        </w:rPr>
      </w:pPr>
    </w:p>
    <w:p w:rsidR="00D736FC" w:rsidRPr="00605BB1" w:rsidRDefault="00D736FC" w:rsidP="00D736FC">
      <w:pPr>
        <w:tabs>
          <w:tab w:val="left" w:pos="426"/>
        </w:tabs>
        <w:suppressAutoHyphens/>
        <w:autoSpaceDE w:val="0"/>
        <w:spacing w:after="0" w:line="240" w:lineRule="auto"/>
        <w:jc w:val="both"/>
        <w:rPr>
          <w:rFonts w:cs="Arial"/>
          <w:sz w:val="20"/>
          <w:szCs w:val="20"/>
        </w:rPr>
      </w:pPr>
      <w:r w:rsidRPr="00605BB1">
        <w:rPr>
          <w:rFonts w:cs="Arial"/>
          <w:sz w:val="20"/>
          <w:szCs w:val="20"/>
        </w:rPr>
        <w:t xml:space="preserve">Zadania wykonywane będą w biurze projektu w siedzibie ZS-CEZiU im. M. Kopernika w Rawie Mazowieckiej  </w:t>
      </w:r>
      <w:r w:rsidRPr="00605BB1">
        <w:rPr>
          <w:rFonts w:cs="Arial"/>
          <w:sz w:val="20"/>
          <w:szCs w:val="20"/>
        </w:rPr>
        <w:br/>
        <w:t>ul. Zwolińskiego 46.</w:t>
      </w:r>
    </w:p>
    <w:p w:rsidR="00054667" w:rsidRPr="00605BB1" w:rsidRDefault="00054667" w:rsidP="00054667">
      <w:pPr>
        <w:tabs>
          <w:tab w:val="left" w:pos="426"/>
        </w:tabs>
        <w:suppressAutoHyphens/>
        <w:autoSpaceDE w:val="0"/>
        <w:spacing w:after="0" w:line="240" w:lineRule="auto"/>
        <w:jc w:val="both"/>
        <w:rPr>
          <w:rFonts w:cs="Arial"/>
          <w:sz w:val="20"/>
          <w:szCs w:val="20"/>
        </w:rPr>
      </w:pPr>
    </w:p>
    <w:p w:rsidR="003F00E0" w:rsidRPr="00605BB1" w:rsidRDefault="00E8540A" w:rsidP="003D070D">
      <w:pPr>
        <w:pStyle w:val="Default"/>
        <w:jc w:val="both"/>
        <w:rPr>
          <w:rFonts w:asciiTheme="minorHAnsi" w:hAnsiTheme="minorHAnsi" w:cs="Arial"/>
          <w:color w:val="auto"/>
          <w:sz w:val="20"/>
          <w:szCs w:val="20"/>
          <w:u w:val="single"/>
        </w:rPr>
      </w:pPr>
      <w:r w:rsidRPr="00605BB1">
        <w:rPr>
          <w:rFonts w:asciiTheme="minorHAnsi" w:hAnsiTheme="minorHAnsi" w:cs="Arial"/>
          <w:b/>
          <w:color w:val="auto"/>
          <w:sz w:val="20"/>
          <w:szCs w:val="20"/>
          <w:u w:val="single"/>
        </w:rPr>
        <w:t>Cześć 3</w:t>
      </w:r>
      <w:r w:rsidR="003F00E0" w:rsidRPr="00605BB1">
        <w:rPr>
          <w:rFonts w:asciiTheme="minorHAnsi" w:hAnsiTheme="minorHAnsi" w:cs="Arial"/>
          <w:b/>
          <w:color w:val="auto"/>
          <w:sz w:val="20"/>
          <w:szCs w:val="20"/>
          <w:u w:val="single"/>
        </w:rPr>
        <w:t>.</w:t>
      </w:r>
      <w:r w:rsidR="003F00E0" w:rsidRPr="00605BB1">
        <w:rPr>
          <w:rFonts w:asciiTheme="minorHAnsi" w:hAnsiTheme="minorHAnsi" w:cs="Arial"/>
          <w:color w:val="auto"/>
          <w:sz w:val="20"/>
          <w:szCs w:val="20"/>
          <w:u w:val="single"/>
        </w:rPr>
        <w:t xml:space="preserve">  Asystent finansowy – obsługa finansowa projektu </w:t>
      </w:r>
    </w:p>
    <w:p w:rsidR="003F00E0" w:rsidRPr="00605BB1" w:rsidRDefault="003F00E0" w:rsidP="003D070D">
      <w:pPr>
        <w:pStyle w:val="Default"/>
        <w:jc w:val="both"/>
        <w:rPr>
          <w:rFonts w:asciiTheme="minorHAnsi" w:hAnsiTheme="minorHAnsi" w:cs="Arial"/>
          <w:color w:val="auto"/>
          <w:sz w:val="20"/>
          <w:szCs w:val="20"/>
        </w:rPr>
      </w:pPr>
      <w:r w:rsidRPr="00605BB1">
        <w:rPr>
          <w:rFonts w:asciiTheme="minorHAnsi" w:hAnsiTheme="minorHAnsi" w:cs="Arial"/>
          <w:color w:val="auto"/>
          <w:sz w:val="20"/>
          <w:szCs w:val="20"/>
        </w:rPr>
        <w:t>Wykonawca zobowiązany jest do realizacji zadań zapewniających wykonanie projektu w tym:</w:t>
      </w:r>
    </w:p>
    <w:p w:rsidR="008C0921" w:rsidRPr="00605BB1" w:rsidRDefault="008C0921"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współpraca z księgowością jst</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sporządzanie sprawozdań finansowych z realizacji projektu,</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rzetelne i terminowe sporządzanie wniosków o płatność</w:t>
      </w:r>
      <w:r w:rsidR="003C4C58" w:rsidRPr="00605BB1">
        <w:rPr>
          <w:rFonts w:asciiTheme="minorHAnsi" w:hAnsiTheme="minorHAnsi" w:cs="Arial"/>
          <w:color w:val="auto"/>
          <w:sz w:val="20"/>
          <w:szCs w:val="20"/>
        </w:rPr>
        <w:t xml:space="preserve"> w systemie SL 2014</w:t>
      </w:r>
      <w:r w:rsidRPr="00605BB1">
        <w:rPr>
          <w:rFonts w:asciiTheme="minorHAnsi" w:hAnsiTheme="minorHAnsi" w:cs="Arial"/>
          <w:color w:val="auto"/>
          <w:sz w:val="20"/>
          <w:szCs w:val="20"/>
        </w:rPr>
        <w:t>, w tym sporządzenie końcowego wniosku o płatność,</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 xml:space="preserve">weryfikacja faktur </w:t>
      </w:r>
      <w:r w:rsidR="009862ED" w:rsidRPr="00605BB1">
        <w:rPr>
          <w:rFonts w:asciiTheme="minorHAnsi" w:hAnsiTheme="minorHAnsi" w:cs="Arial"/>
          <w:color w:val="auto"/>
          <w:sz w:val="20"/>
          <w:szCs w:val="20"/>
        </w:rPr>
        <w:t xml:space="preserve">i innych dokumentów finansowych </w:t>
      </w:r>
      <w:r w:rsidRPr="00605BB1">
        <w:rPr>
          <w:rFonts w:asciiTheme="minorHAnsi" w:hAnsiTheme="minorHAnsi" w:cs="Arial"/>
          <w:color w:val="auto"/>
          <w:sz w:val="20"/>
          <w:szCs w:val="20"/>
        </w:rPr>
        <w:t xml:space="preserve">pod względem formalno-rachunkowym </w:t>
      </w:r>
      <w:r w:rsidR="009862ED" w:rsidRPr="00605BB1">
        <w:rPr>
          <w:rFonts w:asciiTheme="minorHAnsi" w:hAnsiTheme="minorHAnsi" w:cs="Arial"/>
          <w:color w:val="auto"/>
          <w:sz w:val="20"/>
          <w:szCs w:val="20"/>
        </w:rPr>
        <w:br/>
      </w:r>
      <w:r w:rsidRPr="00605BB1">
        <w:rPr>
          <w:rFonts w:asciiTheme="minorHAnsi" w:hAnsiTheme="minorHAnsi" w:cs="Arial"/>
          <w:color w:val="auto"/>
          <w:sz w:val="20"/>
          <w:szCs w:val="20"/>
        </w:rPr>
        <w:t xml:space="preserve">i prawidłowości rozliczeń finansowych uwzględniających wszystkie źródła finansowania; </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opisywanie faktur</w:t>
      </w:r>
      <w:r w:rsidR="009862ED" w:rsidRPr="00605BB1">
        <w:rPr>
          <w:rFonts w:asciiTheme="minorHAnsi" w:hAnsiTheme="minorHAnsi" w:cs="Arial"/>
          <w:color w:val="auto"/>
          <w:sz w:val="20"/>
          <w:szCs w:val="20"/>
        </w:rPr>
        <w:t xml:space="preserve"> i innych dokumentów finansowych</w:t>
      </w:r>
      <w:r w:rsidRPr="00605BB1">
        <w:rPr>
          <w:rFonts w:asciiTheme="minorHAnsi" w:hAnsiTheme="minorHAnsi" w:cs="Arial"/>
          <w:color w:val="auto"/>
          <w:sz w:val="20"/>
          <w:szCs w:val="20"/>
        </w:rPr>
        <w:t>,</w:t>
      </w:r>
    </w:p>
    <w:p w:rsidR="00E2785B" w:rsidRPr="00605BB1" w:rsidRDefault="00E2785B"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lastRenderedPageBreak/>
        <w:t>rozliczenia finansowe uczestników staży i praktyk</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rozliczanie transz finansowych,</w:t>
      </w:r>
      <w:r w:rsidR="00BE684E" w:rsidRPr="00605BB1">
        <w:rPr>
          <w:rFonts w:asciiTheme="minorHAnsi" w:hAnsiTheme="minorHAnsi" w:cs="Arial"/>
          <w:color w:val="auto"/>
          <w:sz w:val="20"/>
          <w:szCs w:val="20"/>
        </w:rPr>
        <w:t xml:space="preserve"> w tym wydatków majątkowych</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niezwłoczne informowanie koordynatora  projektu o jakichkolwiek okolicznościach mogących mieć wpływ na zmianę kosztów projektu,</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archiwizowanie dokumentacji finansowej,</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kontrola prawidłowego wystawiania rachunków, umów cywilnoprawnych, faktur,</w:t>
      </w:r>
    </w:p>
    <w:p w:rsidR="003F00E0" w:rsidRPr="00605BB1"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Arial"/>
          <w:color w:val="auto"/>
          <w:sz w:val="20"/>
          <w:szCs w:val="20"/>
        </w:rPr>
        <w:t>monitoring realizacji zobowiązań finansowych oraz realizacji budżetu,</w:t>
      </w:r>
    </w:p>
    <w:p w:rsidR="00FD19E4" w:rsidRPr="00605BB1" w:rsidRDefault="00FD19E4" w:rsidP="00FD19E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605BB1">
        <w:rPr>
          <w:rFonts w:asciiTheme="minorHAnsi" w:hAnsiTheme="minorHAnsi" w:cstheme="minorHAnsi"/>
          <w:color w:val="auto"/>
          <w:sz w:val="20"/>
          <w:szCs w:val="20"/>
        </w:rPr>
        <w:t>rozliczenie finansowe  projektu po zakończeniu jego realizacji</w:t>
      </w:r>
      <w:r w:rsidR="001F1BAF" w:rsidRPr="00605BB1">
        <w:rPr>
          <w:rFonts w:asciiTheme="minorHAnsi" w:hAnsiTheme="minorHAnsi" w:cstheme="minorHAnsi"/>
          <w:color w:val="auto"/>
          <w:sz w:val="20"/>
          <w:szCs w:val="20"/>
        </w:rPr>
        <w:t>.</w:t>
      </w:r>
    </w:p>
    <w:p w:rsidR="003F00E0" w:rsidRPr="00605BB1" w:rsidRDefault="003F00E0" w:rsidP="003D070D">
      <w:pPr>
        <w:spacing w:line="240" w:lineRule="auto"/>
        <w:contextualSpacing/>
        <w:jc w:val="both"/>
        <w:rPr>
          <w:sz w:val="20"/>
          <w:szCs w:val="20"/>
        </w:rPr>
      </w:pPr>
    </w:p>
    <w:p w:rsidR="00D736FC" w:rsidRPr="00605BB1" w:rsidRDefault="00D736FC" w:rsidP="00D736FC">
      <w:pPr>
        <w:tabs>
          <w:tab w:val="left" w:pos="426"/>
        </w:tabs>
        <w:suppressAutoHyphens/>
        <w:autoSpaceDE w:val="0"/>
        <w:spacing w:after="0" w:line="240" w:lineRule="auto"/>
        <w:jc w:val="both"/>
        <w:rPr>
          <w:rFonts w:cs="Arial"/>
          <w:sz w:val="20"/>
          <w:szCs w:val="20"/>
        </w:rPr>
      </w:pPr>
      <w:r w:rsidRPr="00605BB1">
        <w:rPr>
          <w:rFonts w:cs="Arial"/>
          <w:sz w:val="20"/>
          <w:szCs w:val="20"/>
        </w:rPr>
        <w:t xml:space="preserve">Zadania wykonywane będą w biurze projektu w siedzibie ZS-CEZiU im. M. Kopernika w Rawie Mazowieckiej  </w:t>
      </w:r>
      <w:r w:rsidRPr="00605BB1">
        <w:rPr>
          <w:rFonts w:cs="Arial"/>
          <w:sz w:val="20"/>
          <w:szCs w:val="20"/>
        </w:rPr>
        <w:br/>
        <w:t>ul. Zwolińskiego 46.</w:t>
      </w:r>
    </w:p>
    <w:p w:rsidR="00054667" w:rsidRPr="00605BB1" w:rsidRDefault="00054667" w:rsidP="00054667">
      <w:pPr>
        <w:tabs>
          <w:tab w:val="left" w:pos="426"/>
        </w:tabs>
        <w:suppressAutoHyphens/>
        <w:autoSpaceDE w:val="0"/>
        <w:spacing w:after="0" w:line="240" w:lineRule="auto"/>
        <w:jc w:val="both"/>
        <w:rPr>
          <w:rFonts w:cs="Arial"/>
          <w:sz w:val="20"/>
          <w:szCs w:val="20"/>
        </w:rPr>
      </w:pPr>
    </w:p>
    <w:p w:rsidR="0048461C" w:rsidRPr="00605BB1" w:rsidRDefault="0048461C" w:rsidP="00C23BC4">
      <w:pPr>
        <w:pStyle w:val="Nagwek"/>
        <w:numPr>
          <w:ilvl w:val="0"/>
          <w:numId w:val="1"/>
        </w:numPr>
        <w:jc w:val="center"/>
        <w:rPr>
          <w:rFonts w:asciiTheme="minorHAnsi" w:hAnsiTheme="minorHAnsi" w:cs="Arial"/>
          <w:b/>
          <w:sz w:val="20"/>
          <w:szCs w:val="20"/>
        </w:rPr>
      </w:pPr>
      <w:r w:rsidRPr="00605BB1">
        <w:rPr>
          <w:b/>
          <w:sz w:val="20"/>
          <w:szCs w:val="20"/>
        </w:rPr>
        <w:t>OPIS SPOSOBU ŚWIADCZENIA I WYKONANIA UMOWY. POZOSTAŁE INFORMACJE DOTYCZĄCE WYKONANIA PRZEDMIOTU ZAMÓWIENIA</w:t>
      </w:r>
    </w:p>
    <w:p w:rsidR="003C6A0B" w:rsidRPr="00605BB1" w:rsidRDefault="003C6A0B" w:rsidP="003C6A0B">
      <w:pPr>
        <w:pStyle w:val="Nagwek"/>
        <w:ind w:left="720"/>
        <w:rPr>
          <w:rFonts w:asciiTheme="minorHAnsi" w:hAnsiTheme="minorHAnsi" w:cs="Arial"/>
          <w:b/>
          <w:sz w:val="20"/>
          <w:szCs w:val="20"/>
        </w:rPr>
      </w:pPr>
    </w:p>
    <w:p w:rsidR="003C6A0B" w:rsidRPr="00605BB1" w:rsidRDefault="0048461C" w:rsidP="00C23BC4">
      <w:pPr>
        <w:pStyle w:val="Akapitzlist"/>
        <w:numPr>
          <w:ilvl w:val="0"/>
          <w:numId w:val="10"/>
        </w:numPr>
        <w:spacing w:after="240" w:line="240" w:lineRule="auto"/>
        <w:ind w:left="426" w:hanging="426"/>
        <w:jc w:val="both"/>
        <w:rPr>
          <w:rFonts w:cs="Arial"/>
          <w:b/>
          <w:sz w:val="20"/>
          <w:szCs w:val="20"/>
        </w:rPr>
      </w:pPr>
      <w:r w:rsidRPr="00605BB1">
        <w:rPr>
          <w:sz w:val="20"/>
          <w:szCs w:val="20"/>
        </w:rPr>
        <w:t xml:space="preserve">Zamawiający informuje, iż przedmiotowe postępowanie jest współfinansowane </w:t>
      </w:r>
      <w:r w:rsidR="00E2785B" w:rsidRPr="00605BB1">
        <w:rPr>
          <w:sz w:val="20"/>
          <w:szCs w:val="20"/>
        </w:rPr>
        <w:t>przez  Unię Europejską</w:t>
      </w:r>
      <w:r w:rsidRPr="00605BB1">
        <w:rPr>
          <w:sz w:val="20"/>
          <w:szCs w:val="20"/>
        </w:rPr>
        <w:t xml:space="preserve"> </w:t>
      </w:r>
      <w:r w:rsidR="00E2785B" w:rsidRPr="00605BB1">
        <w:rPr>
          <w:sz w:val="20"/>
          <w:szCs w:val="20"/>
        </w:rPr>
        <w:t xml:space="preserve">ze środków </w:t>
      </w:r>
      <w:r w:rsidRPr="00605BB1">
        <w:rPr>
          <w:sz w:val="20"/>
          <w:szCs w:val="20"/>
        </w:rPr>
        <w:t xml:space="preserve"> Euro</w:t>
      </w:r>
      <w:r w:rsidR="00E2785B" w:rsidRPr="00605BB1">
        <w:rPr>
          <w:sz w:val="20"/>
          <w:szCs w:val="20"/>
        </w:rPr>
        <w:t>pejskiego Funduszu Społecznego w ramach Regionalnego</w:t>
      </w:r>
      <w:r w:rsidRPr="00605BB1">
        <w:rPr>
          <w:sz w:val="20"/>
          <w:szCs w:val="20"/>
        </w:rPr>
        <w:t xml:space="preserve"> Program</w:t>
      </w:r>
      <w:r w:rsidR="00E2785B" w:rsidRPr="00605BB1">
        <w:rPr>
          <w:sz w:val="20"/>
          <w:szCs w:val="20"/>
        </w:rPr>
        <w:t>u Operacyjnego</w:t>
      </w:r>
      <w:r w:rsidRPr="00605BB1">
        <w:rPr>
          <w:sz w:val="20"/>
          <w:szCs w:val="20"/>
        </w:rPr>
        <w:t xml:space="preserve"> Województwa Łódzkiego na lata 2014-2020</w:t>
      </w:r>
      <w:r w:rsidR="003C6A0B" w:rsidRPr="00605BB1">
        <w:rPr>
          <w:sz w:val="20"/>
          <w:szCs w:val="20"/>
        </w:rPr>
        <w:t xml:space="preserve"> </w:t>
      </w:r>
      <w:r w:rsidR="003C6A0B" w:rsidRPr="00605BB1">
        <w:rPr>
          <w:rFonts w:cs="Arial"/>
          <w:sz w:val="20"/>
          <w:szCs w:val="20"/>
        </w:rPr>
        <w:t>Działanie  XI.3. Kształcenie zawodowe.</w:t>
      </w:r>
    </w:p>
    <w:p w:rsidR="0048461C" w:rsidRPr="00605BB1" w:rsidRDefault="003C6A0B" w:rsidP="00C23BC4">
      <w:pPr>
        <w:pStyle w:val="Akapitzlist"/>
        <w:numPr>
          <w:ilvl w:val="0"/>
          <w:numId w:val="10"/>
        </w:numPr>
        <w:spacing w:after="240" w:line="240" w:lineRule="auto"/>
        <w:ind w:left="426" w:hanging="426"/>
        <w:jc w:val="both"/>
        <w:rPr>
          <w:rFonts w:cs="Arial"/>
          <w:b/>
          <w:sz w:val="20"/>
          <w:szCs w:val="20"/>
        </w:rPr>
      </w:pPr>
      <w:r w:rsidRPr="00605BB1">
        <w:rPr>
          <w:sz w:val="20"/>
          <w:szCs w:val="20"/>
        </w:rPr>
        <w:t xml:space="preserve">W związku z faktem, że przedmiot zamówienia jest współfinansowany ze środków UE, Zamawiający zastrzega sobie prawo do </w:t>
      </w:r>
      <w:r w:rsidRPr="00605BB1">
        <w:rPr>
          <w:sz w:val="20"/>
          <w:szCs w:val="20"/>
          <w:u w:val="single"/>
        </w:rPr>
        <w:t>unieważnienia niniejszego postępowania</w:t>
      </w:r>
      <w:r w:rsidRPr="00605BB1">
        <w:rPr>
          <w:sz w:val="20"/>
          <w:szCs w:val="20"/>
        </w:rPr>
        <w:t xml:space="preserve"> w części lub w całości, </w:t>
      </w:r>
      <w:r w:rsidRPr="00605BB1">
        <w:rPr>
          <w:sz w:val="20"/>
          <w:szCs w:val="20"/>
        </w:rPr>
        <w:br/>
        <w:t>w szczególności w przypadku nie przyznania środków pochodzących z budżetu Unii Europejskiej, które miały być przeznaczone na sfinansowani</w:t>
      </w:r>
      <w:r w:rsidR="00430D47" w:rsidRPr="00605BB1">
        <w:rPr>
          <w:sz w:val="20"/>
          <w:szCs w:val="20"/>
        </w:rPr>
        <w:t>e całości lub części zamówienia</w:t>
      </w:r>
      <w:r w:rsidR="009A6891" w:rsidRPr="00605BB1">
        <w:rPr>
          <w:sz w:val="20"/>
          <w:szCs w:val="20"/>
        </w:rPr>
        <w:t xml:space="preserve"> (Art. 93 ust. 1b U</w:t>
      </w:r>
      <w:r w:rsidR="00430D47" w:rsidRPr="00605BB1">
        <w:rPr>
          <w:sz w:val="20"/>
          <w:szCs w:val="20"/>
        </w:rPr>
        <w:t>stawy pzp)</w:t>
      </w:r>
    </w:p>
    <w:p w:rsidR="003C6A0B" w:rsidRPr="00605BB1" w:rsidRDefault="003C6A0B" w:rsidP="00C23BC4">
      <w:pPr>
        <w:pStyle w:val="Akapitzlist"/>
        <w:numPr>
          <w:ilvl w:val="0"/>
          <w:numId w:val="10"/>
        </w:numPr>
        <w:spacing w:after="240" w:line="240" w:lineRule="auto"/>
        <w:ind w:left="426" w:hanging="426"/>
        <w:jc w:val="both"/>
        <w:rPr>
          <w:rFonts w:cs="Arial"/>
          <w:b/>
          <w:sz w:val="20"/>
          <w:szCs w:val="20"/>
        </w:rPr>
      </w:pPr>
      <w:r w:rsidRPr="00605BB1">
        <w:rPr>
          <w:sz w:val="20"/>
          <w:szCs w:val="20"/>
        </w:rPr>
        <w:t>Zamawiający informuje, iż w związku z faktem, że przedmiot zamówienia jest współfinansowany ze środków UE, zastrzega sobi</w:t>
      </w:r>
      <w:r w:rsidR="00B17476" w:rsidRPr="00605BB1">
        <w:rPr>
          <w:sz w:val="20"/>
          <w:szCs w:val="20"/>
        </w:rPr>
        <w:t xml:space="preserve">e prawo że w przypadku </w:t>
      </w:r>
      <w:r w:rsidRPr="00605BB1">
        <w:rPr>
          <w:sz w:val="20"/>
          <w:szCs w:val="20"/>
          <w:u w:val="single"/>
        </w:rPr>
        <w:t>niezrealizowania z obiektywnych przyczyn niezależnych od Zamawiającego</w:t>
      </w:r>
      <w:r w:rsidRPr="00605BB1">
        <w:rPr>
          <w:sz w:val="20"/>
          <w:szCs w:val="20"/>
        </w:rPr>
        <w:t>, (np. w przypadku nie podpisania umowy</w:t>
      </w:r>
      <w:r w:rsidR="00E2785B" w:rsidRPr="00605BB1">
        <w:rPr>
          <w:sz w:val="20"/>
          <w:szCs w:val="20"/>
        </w:rPr>
        <w:t xml:space="preserve"> o dofinansowanie z Instytucją P</w:t>
      </w:r>
      <w:r w:rsidRPr="00605BB1">
        <w:rPr>
          <w:sz w:val="20"/>
          <w:szCs w:val="20"/>
        </w:rPr>
        <w:t>ośredniczącą lub nie otrzymania transzy środków finansowych na konto projektu) całości lub części zamówienia bez prawa regresu ze strony Wykonawcy.</w:t>
      </w:r>
    </w:p>
    <w:p w:rsidR="00E2785B" w:rsidRPr="00605BB1" w:rsidRDefault="009C1B3C" w:rsidP="00054667">
      <w:pPr>
        <w:pStyle w:val="Akapitzlist"/>
        <w:numPr>
          <w:ilvl w:val="0"/>
          <w:numId w:val="12"/>
        </w:numPr>
        <w:spacing w:after="240" w:line="240" w:lineRule="auto"/>
        <w:ind w:left="426" w:hanging="426"/>
        <w:jc w:val="both"/>
        <w:rPr>
          <w:rFonts w:cs="Arial"/>
          <w:sz w:val="20"/>
          <w:szCs w:val="20"/>
        </w:rPr>
      </w:pPr>
      <w:r w:rsidRPr="00605BB1">
        <w:rPr>
          <w:sz w:val="20"/>
          <w:szCs w:val="20"/>
        </w:rPr>
        <w:t xml:space="preserve">Zamawiający informuje, iż na potrzeby wykonania przedmiotowego zamówienia, zapewni pomieszczenie </w:t>
      </w:r>
      <w:r w:rsidR="004F10D2" w:rsidRPr="00605BB1">
        <w:rPr>
          <w:sz w:val="20"/>
          <w:szCs w:val="20"/>
        </w:rPr>
        <w:br/>
      </w:r>
      <w:r w:rsidRPr="00605BB1">
        <w:rPr>
          <w:sz w:val="20"/>
          <w:szCs w:val="20"/>
        </w:rPr>
        <w:t>i niezbędny sprzęt.</w:t>
      </w:r>
    </w:p>
    <w:p w:rsidR="009C1B3C" w:rsidRPr="00605BB1" w:rsidRDefault="009C1B3C" w:rsidP="00C23BC4">
      <w:pPr>
        <w:pStyle w:val="Akapitzlist"/>
        <w:numPr>
          <w:ilvl w:val="0"/>
          <w:numId w:val="1"/>
        </w:numPr>
        <w:spacing w:after="240" w:line="240" w:lineRule="auto"/>
        <w:jc w:val="center"/>
        <w:rPr>
          <w:rFonts w:cs="Arial"/>
          <w:b/>
          <w:sz w:val="20"/>
          <w:szCs w:val="20"/>
        </w:rPr>
      </w:pPr>
      <w:r w:rsidRPr="00605BB1">
        <w:rPr>
          <w:b/>
          <w:sz w:val="20"/>
          <w:szCs w:val="20"/>
        </w:rPr>
        <w:t>OKRES I TERMIN WYKONANIA ZAMÓWIENIA</w:t>
      </w:r>
    </w:p>
    <w:p w:rsidR="0054382E" w:rsidRPr="00605BB1" w:rsidRDefault="0054382E" w:rsidP="0054382E">
      <w:pPr>
        <w:pStyle w:val="Akapitzlist"/>
        <w:spacing w:after="240" w:line="240" w:lineRule="auto"/>
        <w:rPr>
          <w:rFonts w:cs="Arial"/>
          <w:b/>
          <w:sz w:val="20"/>
          <w:szCs w:val="20"/>
        </w:rPr>
      </w:pPr>
    </w:p>
    <w:p w:rsidR="0048461C" w:rsidRPr="00605BB1" w:rsidRDefault="004F10D2" w:rsidP="00C23BC4">
      <w:pPr>
        <w:pStyle w:val="Akapitzlist"/>
        <w:numPr>
          <w:ilvl w:val="0"/>
          <w:numId w:val="13"/>
        </w:numPr>
        <w:spacing w:after="240" w:line="240" w:lineRule="auto"/>
        <w:ind w:left="426" w:hanging="426"/>
        <w:jc w:val="both"/>
        <w:rPr>
          <w:rFonts w:cs="Arial"/>
          <w:b/>
          <w:sz w:val="20"/>
          <w:szCs w:val="20"/>
        </w:rPr>
      </w:pPr>
      <w:r w:rsidRPr="00605BB1">
        <w:rPr>
          <w:sz w:val="20"/>
          <w:szCs w:val="20"/>
        </w:rPr>
        <w:t xml:space="preserve">Termin realizacji zamówienia: rozpoczęcie: od dnia zawarcia umowy z Wykonawcą do </w:t>
      </w:r>
      <w:r w:rsidR="00054667" w:rsidRPr="00605BB1">
        <w:rPr>
          <w:sz w:val="20"/>
          <w:szCs w:val="20"/>
        </w:rPr>
        <w:t>całkowitego zakończenia rozliczania projektu</w:t>
      </w:r>
    </w:p>
    <w:p w:rsidR="004F10D2" w:rsidRPr="00605BB1" w:rsidRDefault="004F10D2" w:rsidP="00C23BC4">
      <w:pPr>
        <w:pStyle w:val="Akapitzlist"/>
        <w:numPr>
          <w:ilvl w:val="0"/>
          <w:numId w:val="13"/>
        </w:numPr>
        <w:spacing w:after="240" w:line="240" w:lineRule="auto"/>
        <w:ind w:left="426" w:hanging="426"/>
        <w:jc w:val="both"/>
        <w:rPr>
          <w:rFonts w:cs="Arial"/>
          <w:b/>
          <w:sz w:val="20"/>
          <w:szCs w:val="20"/>
        </w:rPr>
      </w:pPr>
      <w:r w:rsidRPr="00605BB1">
        <w:rPr>
          <w:sz w:val="20"/>
          <w:szCs w:val="20"/>
        </w:rPr>
        <w:t>Umowa o świadczenie usługi z Wykonawcą zamówienia zostanie zawarta niezwłocznie po wy</w:t>
      </w:r>
      <w:r w:rsidR="00E2785B" w:rsidRPr="00605BB1">
        <w:rPr>
          <w:sz w:val="20"/>
          <w:szCs w:val="20"/>
        </w:rPr>
        <w:t>borze oferty najkorzystniejszej</w:t>
      </w:r>
      <w:r w:rsidRPr="00605BB1">
        <w:rPr>
          <w:sz w:val="20"/>
          <w:szCs w:val="20"/>
        </w:rPr>
        <w:t>, przy zachowaniu przepisów ustawy w tym zakresie.</w:t>
      </w:r>
    </w:p>
    <w:p w:rsidR="004F10D2" w:rsidRPr="00605BB1" w:rsidRDefault="004F10D2" w:rsidP="00C23BC4">
      <w:pPr>
        <w:pStyle w:val="Akapitzlist"/>
        <w:numPr>
          <w:ilvl w:val="0"/>
          <w:numId w:val="13"/>
        </w:numPr>
        <w:spacing w:after="240" w:line="240" w:lineRule="auto"/>
        <w:ind w:left="426" w:hanging="426"/>
        <w:jc w:val="both"/>
        <w:rPr>
          <w:rFonts w:cs="Arial"/>
          <w:b/>
          <w:sz w:val="20"/>
          <w:szCs w:val="20"/>
        </w:rPr>
      </w:pPr>
      <w:r w:rsidRPr="00605BB1">
        <w:rPr>
          <w:sz w:val="20"/>
          <w:szCs w:val="20"/>
        </w:rPr>
        <w:t>Termin zakończenia realizacji umowy podany w pkt 1 jest terminem ostatecznym i nie podlega zmianom</w:t>
      </w:r>
    </w:p>
    <w:p w:rsidR="0048461C" w:rsidRPr="00605BB1" w:rsidRDefault="004F10D2" w:rsidP="00C23BC4">
      <w:pPr>
        <w:pStyle w:val="Nagwek"/>
        <w:numPr>
          <w:ilvl w:val="0"/>
          <w:numId w:val="1"/>
        </w:numPr>
        <w:jc w:val="center"/>
        <w:rPr>
          <w:rFonts w:asciiTheme="minorHAnsi" w:hAnsiTheme="minorHAnsi" w:cs="Arial"/>
          <w:b/>
          <w:sz w:val="20"/>
          <w:szCs w:val="20"/>
        </w:rPr>
      </w:pPr>
      <w:r w:rsidRPr="00605BB1">
        <w:rPr>
          <w:b/>
          <w:sz w:val="20"/>
          <w:szCs w:val="20"/>
        </w:rPr>
        <w:t>WARUNKI UDZIAŁU W POSTĘPOWANIU ORAZ BRAKU PODSTAW WYKLUCZENIA WYKONAWCÓW</w:t>
      </w:r>
    </w:p>
    <w:p w:rsidR="004F10D2" w:rsidRPr="00605BB1" w:rsidRDefault="004F10D2" w:rsidP="004F10D2">
      <w:pPr>
        <w:pStyle w:val="Nagwek"/>
        <w:rPr>
          <w:b/>
          <w:sz w:val="20"/>
          <w:szCs w:val="20"/>
        </w:rPr>
      </w:pPr>
    </w:p>
    <w:p w:rsidR="004F10D2" w:rsidRPr="00605BB1" w:rsidRDefault="000B7BD0" w:rsidP="00C23BC4">
      <w:pPr>
        <w:pStyle w:val="Nagwek"/>
        <w:numPr>
          <w:ilvl w:val="0"/>
          <w:numId w:val="14"/>
        </w:numPr>
        <w:ind w:left="426" w:hanging="426"/>
        <w:jc w:val="both"/>
        <w:rPr>
          <w:b/>
          <w:sz w:val="20"/>
          <w:szCs w:val="20"/>
        </w:rPr>
      </w:pPr>
      <w:r w:rsidRPr="00605BB1">
        <w:rPr>
          <w:sz w:val="20"/>
          <w:szCs w:val="20"/>
        </w:rPr>
        <w:t>O udzielenie zamówienia mogą ubiegać się Wykonawcy, którzy:</w:t>
      </w:r>
    </w:p>
    <w:p w:rsidR="000B7BD0" w:rsidRPr="00605BB1" w:rsidRDefault="000B7BD0" w:rsidP="00C23BC4">
      <w:pPr>
        <w:pStyle w:val="Nagwek"/>
        <w:numPr>
          <w:ilvl w:val="0"/>
          <w:numId w:val="15"/>
        </w:numPr>
        <w:jc w:val="both"/>
        <w:rPr>
          <w:b/>
          <w:sz w:val="20"/>
          <w:szCs w:val="20"/>
        </w:rPr>
      </w:pPr>
      <w:r w:rsidRPr="00605BB1">
        <w:rPr>
          <w:sz w:val="20"/>
          <w:szCs w:val="20"/>
        </w:rPr>
        <w:t>nie podlegają wykluczeniu</w:t>
      </w:r>
    </w:p>
    <w:p w:rsidR="000B7BD0" w:rsidRPr="00605BB1" w:rsidRDefault="000B7BD0" w:rsidP="00C23BC4">
      <w:pPr>
        <w:pStyle w:val="Nagwek"/>
        <w:numPr>
          <w:ilvl w:val="0"/>
          <w:numId w:val="15"/>
        </w:numPr>
        <w:jc w:val="both"/>
        <w:rPr>
          <w:b/>
          <w:sz w:val="20"/>
          <w:szCs w:val="20"/>
        </w:rPr>
      </w:pPr>
      <w:r w:rsidRPr="00605BB1">
        <w:rPr>
          <w:sz w:val="20"/>
          <w:szCs w:val="20"/>
        </w:rPr>
        <w:t xml:space="preserve">spełniają warunki udziału w postepowaniu o ile zostały one określone przez Zamawiającego </w:t>
      </w:r>
      <w:r w:rsidRPr="00605BB1">
        <w:rPr>
          <w:sz w:val="20"/>
          <w:szCs w:val="20"/>
        </w:rPr>
        <w:br/>
        <w:t>ogłoszeniu o zamówieniu i SIWZ.</w:t>
      </w:r>
    </w:p>
    <w:p w:rsidR="000B7BD0" w:rsidRPr="00605BB1" w:rsidRDefault="000B7BD0" w:rsidP="00C23BC4">
      <w:pPr>
        <w:pStyle w:val="Nagwek"/>
        <w:numPr>
          <w:ilvl w:val="0"/>
          <w:numId w:val="14"/>
        </w:numPr>
        <w:ind w:left="426" w:hanging="426"/>
        <w:jc w:val="both"/>
        <w:rPr>
          <w:sz w:val="20"/>
          <w:szCs w:val="20"/>
        </w:rPr>
      </w:pPr>
      <w:r w:rsidRPr="00605BB1">
        <w:rPr>
          <w:sz w:val="20"/>
          <w:szCs w:val="20"/>
        </w:rPr>
        <w:t>Warunki udziału w postepowaniu:</w:t>
      </w:r>
    </w:p>
    <w:p w:rsidR="00971BD7" w:rsidRPr="00605BB1" w:rsidRDefault="00971BD7" w:rsidP="00C23BC4">
      <w:pPr>
        <w:pStyle w:val="Nagwek"/>
        <w:numPr>
          <w:ilvl w:val="1"/>
          <w:numId w:val="14"/>
        </w:numPr>
        <w:jc w:val="both"/>
        <w:rPr>
          <w:sz w:val="20"/>
          <w:szCs w:val="20"/>
        </w:rPr>
      </w:pPr>
      <w:r w:rsidRPr="00605BB1">
        <w:rPr>
          <w:sz w:val="20"/>
          <w:szCs w:val="20"/>
        </w:rPr>
        <w:t xml:space="preserve">O udzielenie zamówienia mogą ubiegać się Wykonawcy, którzy spełniają określone przez Zamawiającego w ogłoszeniu o zamówieniu oraz w niniejszej SIWZ warunki udziału </w:t>
      </w:r>
      <w:r w:rsidRPr="00605BB1">
        <w:rPr>
          <w:sz w:val="20"/>
          <w:szCs w:val="20"/>
        </w:rPr>
        <w:br/>
        <w:t>w postępowaniu, dotyczące:</w:t>
      </w:r>
    </w:p>
    <w:p w:rsidR="00971BD7" w:rsidRPr="00605BB1" w:rsidRDefault="00971BD7" w:rsidP="00C23BC4">
      <w:pPr>
        <w:pStyle w:val="Nagwek"/>
        <w:numPr>
          <w:ilvl w:val="0"/>
          <w:numId w:val="16"/>
        </w:numPr>
        <w:jc w:val="both"/>
        <w:rPr>
          <w:sz w:val="20"/>
          <w:szCs w:val="20"/>
        </w:rPr>
      </w:pPr>
      <w:r w:rsidRPr="00605BB1">
        <w:rPr>
          <w:sz w:val="20"/>
          <w:szCs w:val="20"/>
        </w:rPr>
        <w:t xml:space="preserve">kompetencji lub uprawnień do prowadzenia określonej działalności zawodowej, o ile wynika to </w:t>
      </w:r>
      <w:r w:rsidR="00430D47" w:rsidRPr="00605BB1">
        <w:rPr>
          <w:sz w:val="20"/>
          <w:szCs w:val="20"/>
        </w:rPr>
        <w:br/>
      </w:r>
      <w:r w:rsidRPr="00605BB1">
        <w:rPr>
          <w:sz w:val="20"/>
          <w:szCs w:val="20"/>
        </w:rPr>
        <w:t>z odrębnych przepisów,</w:t>
      </w:r>
    </w:p>
    <w:p w:rsidR="00971BD7" w:rsidRPr="00605BB1" w:rsidRDefault="00971BD7" w:rsidP="00C23BC4">
      <w:pPr>
        <w:pStyle w:val="Nagwek"/>
        <w:numPr>
          <w:ilvl w:val="0"/>
          <w:numId w:val="16"/>
        </w:numPr>
        <w:jc w:val="both"/>
        <w:rPr>
          <w:sz w:val="20"/>
          <w:szCs w:val="20"/>
        </w:rPr>
      </w:pPr>
      <w:r w:rsidRPr="00605BB1">
        <w:rPr>
          <w:sz w:val="20"/>
          <w:szCs w:val="20"/>
        </w:rPr>
        <w:t>sytuacji ekonomicznej lub finansowej,</w:t>
      </w:r>
    </w:p>
    <w:p w:rsidR="00971BD7" w:rsidRPr="00605BB1" w:rsidRDefault="00971BD7" w:rsidP="00C23BC4">
      <w:pPr>
        <w:pStyle w:val="Nagwek"/>
        <w:numPr>
          <w:ilvl w:val="0"/>
          <w:numId w:val="16"/>
        </w:numPr>
        <w:jc w:val="both"/>
        <w:rPr>
          <w:sz w:val="20"/>
          <w:szCs w:val="20"/>
        </w:rPr>
      </w:pPr>
      <w:r w:rsidRPr="00605BB1">
        <w:rPr>
          <w:sz w:val="20"/>
          <w:szCs w:val="20"/>
        </w:rPr>
        <w:t>zdolności technicznej lub zawodowej.</w:t>
      </w:r>
    </w:p>
    <w:p w:rsidR="00971BD7" w:rsidRPr="00605BB1" w:rsidRDefault="00971BD7" w:rsidP="00C23BC4">
      <w:pPr>
        <w:pStyle w:val="Nagwek"/>
        <w:numPr>
          <w:ilvl w:val="0"/>
          <w:numId w:val="17"/>
        </w:numPr>
        <w:ind w:left="426" w:hanging="426"/>
        <w:jc w:val="both"/>
        <w:rPr>
          <w:sz w:val="20"/>
          <w:szCs w:val="20"/>
        </w:rPr>
      </w:pPr>
      <w:r w:rsidRPr="00605BB1">
        <w:rPr>
          <w:sz w:val="20"/>
          <w:szCs w:val="20"/>
        </w:rPr>
        <w:t>Wykonawcy mogą wspólnie ubiegać się o udzielenie zamówienia.</w:t>
      </w:r>
    </w:p>
    <w:p w:rsidR="00136BF1" w:rsidRPr="00605BB1" w:rsidRDefault="00D2623A" w:rsidP="00C23BC4">
      <w:pPr>
        <w:pStyle w:val="Nagwek"/>
        <w:numPr>
          <w:ilvl w:val="1"/>
          <w:numId w:val="18"/>
        </w:numPr>
        <w:jc w:val="both"/>
        <w:rPr>
          <w:sz w:val="20"/>
          <w:szCs w:val="20"/>
        </w:rPr>
      </w:pPr>
      <w:r w:rsidRPr="00605BB1">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D2623A" w:rsidRPr="00605BB1" w:rsidRDefault="00D2623A" w:rsidP="00C23BC4">
      <w:pPr>
        <w:pStyle w:val="Nagwek"/>
        <w:numPr>
          <w:ilvl w:val="1"/>
          <w:numId w:val="18"/>
        </w:numPr>
        <w:jc w:val="both"/>
        <w:rPr>
          <w:sz w:val="20"/>
          <w:szCs w:val="20"/>
        </w:rPr>
      </w:pPr>
      <w:r w:rsidRPr="00605BB1">
        <w:rPr>
          <w:sz w:val="20"/>
          <w:szCs w:val="20"/>
        </w:rPr>
        <w:lastRenderedPageBreak/>
        <w:t xml:space="preserve">Przepisy dotyczące Wykonawcy stosuje się odpowiednio do Wykonawców wspólnie ubiegających się </w:t>
      </w:r>
      <w:r w:rsidR="0054382E" w:rsidRPr="00605BB1">
        <w:rPr>
          <w:sz w:val="20"/>
          <w:szCs w:val="20"/>
        </w:rPr>
        <w:br/>
      </w:r>
      <w:r w:rsidRPr="00605BB1">
        <w:rPr>
          <w:sz w:val="20"/>
          <w:szCs w:val="20"/>
        </w:rPr>
        <w:t>o udzielenie zamówienia.</w:t>
      </w:r>
    </w:p>
    <w:p w:rsidR="00D2623A" w:rsidRPr="00605BB1" w:rsidRDefault="00D2623A" w:rsidP="00C23BC4">
      <w:pPr>
        <w:pStyle w:val="Nagwek"/>
        <w:numPr>
          <w:ilvl w:val="1"/>
          <w:numId w:val="18"/>
        </w:numPr>
        <w:jc w:val="both"/>
        <w:rPr>
          <w:sz w:val="20"/>
          <w:szCs w:val="20"/>
        </w:rPr>
      </w:pPr>
      <w:r w:rsidRPr="00605BB1">
        <w:rPr>
          <w:sz w:val="20"/>
          <w:szCs w:val="20"/>
        </w:rPr>
        <w:t>Jeżeli oferta Wykonawców wspólnie ubiegających się o udzieleni</w:t>
      </w:r>
      <w:r w:rsidR="00165DA7" w:rsidRPr="00605BB1">
        <w:rPr>
          <w:sz w:val="20"/>
          <w:szCs w:val="20"/>
        </w:rPr>
        <w:t>e zamówienia zostanie wybrana, Z</w:t>
      </w:r>
      <w:r w:rsidRPr="00605BB1">
        <w:rPr>
          <w:sz w:val="20"/>
          <w:szCs w:val="20"/>
        </w:rPr>
        <w:t>amawiający będzie żądać przed zawarciem umowy w sprawie zamówienia publicznego, umo</w:t>
      </w:r>
      <w:r w:rsidR="00165DA7" w:rsidRPr="00605BB1">
        <w:rPr>
          <w:sz w:val="20"/>
          <w:szCs w:val="20"/>
        </w:rPr>
        <w:t>wy regulującej współpracę tych W</w:t>
      </w:r>
      <w:r w:rsidRPr="00605BB1">
        <w:rPr>
          <w:sz w:val="20"/>
          <w:szCs w:val="20"/>
        </w:rPr>
        <w:t>ykonawców.</w:t>
      </w:r>
    </w:p>
    <w:p w:rsidR="00165DA7" w:rsidRPr="00605BB1" w:rsidRDefault="00165DA7" w:rsidP="00C23BC4">
      <w:pPr>
        <w:pStyle w:val="Nagwek"/>
        <w:numPr>
          <w:ilvl w:val="0"/>
          <w:numId w:val="17"/>
        </w:numPr>
        <w:ind w:left="426" w:hanging="426"/>
        <w:jc w:val="both"/>
        <w:rPr>
          <w:sz w:val="20"/>
          <w:szCs w:val="20"/>
        </w:rPr>
      </w:pPr>
      <w:r w:rsidRPr="00605BB1">
        <w:rPr>
          <w:sz w:val="20"/>
          <w:szCs w:val="20"/>
        </w:rPr>
        <w:t>Określenie warunków udziału w postępowaniu.</w:t>
      </w:r>
    </w:p>
    <w:p w:rsidR="00165DA7" w:rsidRPr="00605BB1" w:rsidRDefault="00165DA7" w:rsidP="00C23BC4">
      <w:pPr>
        <w:pStyle w:val="Nagwek"/>
        <w:numPr>
          <w:ilvl w:val="1"/>
          <w:numId w:val="19"/>
        </w:numPr>
        <w:jc w:val="both"/>
        <w:rPr>
          <w:sz w:val="20"/>
          <w:szCs w:val="20"/>
        </w:rPr>
      </w:pPr>
      <w:r w:rsidRPr="00605BB1">
        <w:rPr>
          <w:sz w:val="20"/>
          <w:szCs w:val="20"/>
        </w:rPr>
        <w:t>Zamawiający nie określa warunku udziału w postępowaniu, o którym mowa w pkt 2.1. lit. a) SIWZ.</w:t>
      </w:r>
    </w:p>
    <w:p w:rsidR="00165DA7" w:rsidRPr="00605BB1" w:rsidRDefault="00165DA7" w:rsidP="00C23BC4">
      <w:pPr>
        <w:pStyle w:val="Nagwek"/>
        <w:numPr>
          <w:ilvl w:val="1"/>
          <w:numId w:val="19"/>
        </w:numPr>
        <w:jc w:val="both"/>
        <w:rPr>
          <w:sz w:val="20"/>
          <w:szCs w:val="20"/>
        </w:rPr>
      </w:pPr>
      <w:r w:rsidRPr="00605BB1">
        <w:rPr>
          <w:sz w:val="20"/>
          <w:szCs w:val="20"/>
        </w:rPr>
        <w:t>Zamawiający nie określa warunku udziału w post</w:t>
      </w:r>
      <w:r w:rsidR="00430D47" w:rsidRPr="00605BB1">
        <w:rPr>
          <w:sz w:val="20"/>
          <w:szCs w:val="20"/>
        </w:rPr>
        <w:t xml:space="preserve">ępowaniu, o którym mowa w pkt </w:t>
      </w:r>
      <w:r w:rsidRPr="00605BB1">
        <w:rPr>
          <w:sz w:val="20"/>
          <w:szCs w:val="20"/>
        </w:rPr>
        <w:t>2.1. lit. b) SIWZ.</w:t>
      </w:r>
    </w:p>
    <w:p w:rsidR="00165DA7" w:rsidRPr="00605BB1" w:rsidRDefault="00165DA7" w:rsidP="00C23BC4">
      <w:pPr>
        <w:pStyle w:val="Nagwek"/>
        <w:numPr>
          <w:ilvl w:val="1"/>
          <w:numId w:val="19"/>
        </w:numPr>
        <w:jc w:val="both"/>
        <w:rPr>
          <w:sz w:val="20"/>
          <w:szCs w:val="20"/>
        </w:rPr>
      </w:pPr>
      <w:r w:rsidRPr="00605BB1">
        <w:rPr>
          <w:sz w:val="20"/>
          <w:szCs w:val="20"/>
        </w:rPr>
        <w:t>Wykonawca spełni warunek dotyczący zdolności technicznej lub z</w:t>
      </w:r>
      <w:r w:rsidR="00430D47" w:rsidRPr="00605BB1">
        <w:rPr>
          <w:sz w:val="20"/>
          <w:szCs w:val="20"/>
        </w:rPr>
        <w:t xml:space="preserve">awodowej, o którym mowa </w:t>
      </w:r>
      <w:r w:rsidR="0054382E" w:rsidRPr="00605BB1">
        <w:rPr>
          <w:sz w:val="20"/>
          <w:szCs w:val="20"/>
        </w:rPr>
        <w:br/>
      </w:r>
      <w:r w:rsidR="00430D47" w:rsidRPr="00605BB1">
        <w:rPr>
          <w:sz w:val="20"/>
          <w:szCs w:val="20"/>
        </w:rPr>
        <w:t xml:space="preserve">w pkt </w:t>
      </w:r>
      <w:r w:rsidRPr="00605BB1">
        <w:rPr>
          <w:sz w:val="20"/>
          <w:szCs w:val="20"/>
        </w:rPr>
        <w:t>2.1. lit. c) SIWZ, jeżeli wykaże, że:</w:t>
      </w:r>
    </w:p>
    <w:p w:rsidR="00AC2A11" w:rsidRPr="00605BB1" w:rsidRDefault="00165DA7" w:rsidP="00C23BC4">
      <w:pPr>
        <w:pStyle w:val="Nagwek"/>
        <w:numPr>
          <w:ilvl w:val="0"/>
          <w:numId w:val="20"/>
        </w:numPr>
        <w:jc w:val="both"/>
        <w:rPr>
          <w:sz w:val="20"/>
          <w:szCs w:val="20"/>
        </w:rPr>
      </w:pPr>
      <w:r w:rsidRPr="00605BB1">
        <w:rPr>
          <w:sz w:val="20"/>
          <w:szCs w:val="20"/>
        </w:rPr>
        <w:t xml:space="preserve">dysponuje osobami zdolnymi do realizacji zamówienia publicznego, odpowiedzialnymi za świadczenie usługi: </w:t>
      </w:r>
    </w:p>
    <w:p w:rsidR="00E2785B" w:rsidRPr="00605BB1" w:rsidRDefault="00165DA7" w:rsidP="00E2785B">
      <w:pPr>
        <w:pStyle w:val="Nagwek"/>
        <w:ind w:left="1080"/>
        <w:jc w:val="both"/>
        <w:rPr>
          <w:sz w:val="20"/>
          <w:szCs w:val="20"/>
        </w:rPr>
      </w:pPr>
      <w:r w:rsidRPr="00605BB1">
        <w:rPr>
          <w:sz w:val="20"/>
          <w:szCs w:val="20"/>
        </w:rPr>
        <w:t>Wykonawca wraz z ofertą zobowiązany jest przedstaw</w:t>
      </w:r>
      <w:r w:rsidR="00AC2A11" w:rsidRPr="00605BB1">
        <w:rPr>
          <w:sz w:val="20"/>
          <w:szCs w:val="20"/>
        </w:rPr>
        <w:t xml:space="preserve">ić wykaz osób skierowanych </w:t>
      </w:r>
      <w:r w:rsidRPr="00605BB1">
        <w:rPr>
          <w:sz w:val="20"/>
          <w:szCs w:val="20"/>
        </w:rPr>
        <w:t xml:space="preserve"> do realizacji zamówienia publicznego, w szczególności odpowiedzialnych za świadczenie usług, wraz </w:t>
      </w:r>
      <w:r w:rsidR="00AC2A11" w:rsidRPr="00605BB1">
        <w:rPr>
          <w:sz w:val="20"/>
          <w:szCs w:val="20"/>
        </w:rPr>
        <w:br/>
      </w:r>
      <w:r w:rsidRPr="00605BB1">
        <w:rPr>
          <w:sz w:val="20"/>
          <w:szCs w:val="20"/>
        </w:rPr>
        <w:t>z informacjami na tem</w:t>
      </w:r>
      <w:r w:rsidR="00AC2A11" w:rsidRPr="00605BB1">
        <w:rPr>
          <w:sz w:val="20"/>
          <w:szCs w:val="20"/>
        </w:rPr>
        <w:t xml:space="preserve">at ich kwalifikacji zawodowych, </w:t>
      </w:r>
      <w:r w:rsidRPr="00605BB1">
        <w:rPr>
          <w:sz w:val="20"/>
          <w:szCs w:val="20"/>
        </w:rPr>
        <w:t>uprawnień, doświadczenia i wykształcenia niezbędnych do wykonania zamówienia publicznego, a także zakresu wykonywanych przez nie</w:t>
      </w:r>
      <w:r w:rsidR="00AC2A11" w:rsidRPr="00605BB1">
        <w:rPr>
          <w:sz w:val="20"/>
          <w:szCs w:val="20"/>
        </w:rPr>
        <w:t xml:space="preserve"> czynności oraz informacją o podstawie do dysponowania tymi osobami – wzór wykazu</w:t>
      </w:r>
      <w:r w:rsidR="00E2785B" w:rsidRPr="00605BB1">
        <w:rPr>
          <w:sz w:val="20"/>
          <w:szCs w:val="20"/>
        </w:rPr>
        <w:t xml:space="preserve"> stanowi załącznik nr 5 do SIWZ.</w:t>
      </w:r>
    </w:p>
    <w:p w:rsidR="00165DA7" w:rsidRPr="00605BB1" w:rsidRDefault="00AC2A11" w:rsidP="00E2785B">
      <w:pPr>
        <w:pStyle w:val="Nagwek"/>
        <w:ind w:left="1080"/>
        <w:jc w:val="both"/>
        <w:rPr>
          <w:sz w:val="20"/>
          <w:szCs w:val="20"/>
        </w:rPr>
      </w:pPr>
      <w:r w:rsidRPr="00605BB1">
        <w:rPr>
          <w:sz w:val="20"/>
          <w:szCs w:val="20"/>
        </w:rPr>
        <w:t>W celu wykazania spełniania warunku udziału w postępowaniu Wykonawca zobowiązany jest wykazać, iż dysponuje lub będzie dysponował osobami  dla realizacji każdej części zamówienia, spełniającymi  wszystkie niżej wymienione warunki:</w:t>
      </w:r>
    </w:p>
    <w:p w:rsidR="00281FE9" w:rsidRPr="00605BB1" w:rsidRDefault="00281FE9" w:rsidP="0054382E">
      <w:pPr>
        <w:pStyle w:val="Nagwek"/>
        <w:ind w:left="1080"/>
        <w:jc w:val="both"/>
        <w:rPr>
          <w:sz w:val="20"/>
          <w:szCs w:val="20"/>
        </w:rPr>
      </w:pPr>
    </w:p>
    <w:p w:rsidR="00AC2A11" w:rsidRPr="00605BB1" w:rsidRDefault="00AC2A11" w:rsidP="0054382E">
      <w:pPr>
        <w:pStyle w:val="NormalnyWeb"/>
        <w:ind w:left="426"/>
        <w:jc w:val="both"/>
        <w:rPr>
          <w:rFonts w:asciiTheme="minorHAnsi" w:hAnsiTheme="minorHAnsi" w:cstheme="minorHAnsi"/>
          <w:sz w:val="20"/>
          <w:szCs w:val="20"/>
          <w:u w:val="single"/>
        </w:rPr>
      </w:pPr>
      <w:r w:rsidRPr="00605BB1">
        <w:rPr>
          <w:rFonts w:asciiTheme="minorHAnsi" w:hAnsiTheme="minorHAnsi" w:cstheme="minorHAnsi"/>
          <w:b/>
          <w:sz w:val="20"/>
          <w:szCs w:val="20"/>
          <w:u w:val="single"/>
        </w:rPr>
        <w:t>Część 1</w:t>
      </w:r>
      <w:r w:rsidRPr="00605BB1">
        <w:rPr>
          <w:rFonts w:asciiTheme="minorHAnsi" w:hAnsiTheme="minorHAnsi" w:cstheme="minorHAnsi"/>
          <w:sz w:val="20"/>
          <w:szCs w:val="20"/>
          <w:u w:val="single"/>
        </w:rPr>
        <w:t xml:space="preserve"> - Koordynator projektu:</w:t>
      </w:r>
    </w:p>
    <w:p w:rsidR="00AC2A11" w:rsidRPr="00605BB1"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wykształcenie wyższe magisterskie z przygotowaniem pedagogicznym,</w:t>
      </w:r>
    </w:p>
    <w:p w:rsidR="00AC2A11" w:rsidRPr="00605BB1"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posiada minimum stopień nauczyciela mianowanego, </w:t>
      </w:r>
    </w:p>
    <w:p w:rsidR="00D04405" w:rsidRPr="00605BB1"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605BB1">
        <w:rPr>
          <w:rFonts w:asciiTheme="minorHAnsi" w:hAnsiTheme="minorHAnsi" w:cstheme="minorHAnsi"/>
          <w:sz w:val="20"/>
          <w:szCs w:val="20"/>
        </w:rPr>
        <w:t>poświadczy znajomość procedur wymaganych przy realizacj</w:t>
      </w:r>
      <w:r w:rsidR="00D04405" w:rsidRPr="00605BB1">
        <w:rPr>
          <w:rFonts w:asciiTheme="minorHAnsi" w:hAnsiTheme="minorHAnsi" w:cstheme="minorHAnsi"/>
          <w:sz w:val="20"/>
          <w:szCs w:val="20"/>
        </w:rPr>
        <w:t xml:space="preserve">i projektów współfinansowanych  </w:t>
      </w:r>
    </w:p>
    <w:p w:rsidR="00AC2A11" w:rsidRPr="00605BB1" w:rsidRDefault="00D04405" w:rsidP="0054382E">
      <w:pPr>
        <w:pStyle w:val="NormalnyWeb"/>
        <w:suppressAutoHyphens/>
        <w:autoSpaceDE w:val="0"/>
        <w:autoSpaceDN w:val="0"/>
        <w:adjustRightInd w:val="0"/>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      </w:t>
      </w:r>
      <w:r w:rsidR="00AC2A11" w:rsidRPr="00605BB1">
        <w:rPr>
          <w:rFonts w:asciiTheme="minorHAnsi" w:hAnsiTheme="minorHAnsi" w:cstheme="minorHAnsi"/>
          <w:sz w:val="20"/>
          <w:szCs w:val="20"/>
        </w:rPr>
        <w:t>z Europejskiego Funduszu Społecznego,</w:t>
      </w:r>
    </w:p>
    <w:p w:rsidR="00AC2A11" w:rsidRPr="00605BB1"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umiejętność obsługi obsługa komputera - MS Office: Word, Excel, Power Point oraz aplikacji </w:t>
      </w:r>
      <w:r w:rsidR="00D04405" w:rsidRPr="00605BB1">
        <w:rPr>
          <w:rFonts w:asciiTheme="minorHAnsi" w:hAnsiTheme="minorHAnsi" w:cstheme="minorHAnsi"/>
          <w:sz w:val="20"/>
          <w:szCs w:val="20"/>
        </w:rPr>
        <w:t xml:space="preserve"> </w:t>
      </w:r>
      <w:r w:rsidR="00D04405"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Generator Wniosków Aplikacyjnych RPO Województwa Łódzkiego</w:t>
      </w:r>
    </w:p>
    <w:p w:rsidR="003E09EC" w:rsidRPr="00605BB1" w:rsidRDefault="003E09EC" w:rsidP="003E09EC">
      <w:pPr>
        <w:pStyle w:val="NormalnyWeb"/>
        <w:numPr>
          <w:ilvl w:val="0"/>
          <w:numId w:val="6"/>
        </w:numPr>
        <w:suppressAutoHyphens/>
        <w:autoSpaceDE w:val="0"/>
        <w:autoSpaceDN w:val="0"/>
        <w:adjustRightInd w:val="0"/>
        <w:ind w:left="709" w:hanging="283"/>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udział w szkoleniu dotyczącym projektów realizowanych w ramach EFS 2014-2020 i zasad ich rozliczania w systemie SL 2014, </w:t>
      </w:r>
    </w:p>
    <w:p w:rsidR="00AC2A11" w:rsidRPr="00605BB1" w:rsidRDefault="003E366C"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minimum 7</w:t>
      </w:r>
      <w:r w:rsidR="00AC2A11" w:rsidRPr="00605BB1">
        <w:rPr>
          <w:rFonts w:asciiTheme="minorHAnsi" w:hAnsiTheme="minorHAnsi" w:cstheme="minorHAnsi"/>
          <w:sz w:val="20"/>
          <w:szCs w:val="20"/>
        </w:rPr>
        <w:t xml:space="preserve"> letnie  doświadczenie w realizowaniu i rozliczaniu  projektów </w:t>
      </w:r>
      <w:r w:rsidR="009D4F54" w:rsidRPr="00605BB1">
        <w:rPr>
          <w:rFonts w:asciiTheme="minorHAnsi" w:hAnsiTheme="minorHAnsi" w:cstheme="minorHAnsi"/>
          <w:sz w:val="20"/>
          <w:szCs w:val="20"/>
        </w:rPr>
        <w:t xml:space="preserve">z zakresu szkolnictwa  </w:t>
      </w:r>
      <w:r w:rsidR="009D4F54" w:rsidRPr="00605BB1">
        <w:rPr>
          <w:rFonts w:asciiTheme="minorHAnsi" w:hAnsiTheme="minorHAnsi" w:cstheme="minorHAnsi"/>
          <w:sz w:val="20"/>
          <w:szCs w:val="20"/>
        </w:rPr>
        <w:br/>
        <w:t xml:space="preserve">      zawodowego </w:t>
      </w:r>
      <w:r w:rsidR="00AC2A11" w:rsidRPr="00605BB1">
        <w:rPr>
          <w:rFonts w:asciiTheme="minorHAnsi" w:hAnsiTheme="minorHAnsi" w:cstheme="minorHAnsi"/>
          <w:sz w:val="20"/>
          <w:szCs w:val="20"/>
        </w:rPr>
        <w:t>współfinansowanych</w:t>
      </w:r>
      <w:r w:rsidR="00B67A7E" w:rsidRPr="00605BB1">
        <w:rPr>
          <w:rFonts w:asciiTheme="minorHAnsi" w:hAnsiTheme="minorHAnsi" w:cstheme="minorHAnsi"/>
          <w:sz w:val="20"/>
          <w:szCs w:val="20"/>
        </w:rPr>
        <w:t xml:space="preserve"> </w:t>
      </w:r>
      <w:r w:rsidR="00087A95" w:rsidRPr="00605BB1">
        <w:rPr>
          <w:rFonts w:asciiTheme="minorHAnsi" w:hAnsiTheme="minorHAnsi" w:cstheme="minorHAnsi"/>
          <w:sz w:val="20"/>
          <w:szCs w:val="20"/>
        </w:rPr>
        <w:t>przez Unię Europejską</w:t>
      </w:r>
      <w:r w:rsidR="00AC2A11" w:rsidRPr="00605BB1">
        <w:rPr>
          <w:rFonts w:asciiTheme="minorHAnsi" w:hAnsiTheme="minorHAnsi" w:cstheme="minorHAnsi"/>
          <w:sz w:val="20"/>
          <w:szCs w:val="20"/>
        </w:rPr>
        <w:t xml:space="preserve"> </w:t>
      </w:r>
      <w:r w:rsidR="00087A95" w:rsidRPr="00605BB1">
        <w:rPr>
          <w:rFonts w:asciiTheme="minorHAnsi" w:hAnsiTheme="minorHAnsi" w:cstheme="minorHAnsi"/>
          <w:sz w:val="20"/>
          <w:szCs w:val="20"/>
        </w:rPr>
        <w:t>ze środków</w:t>
      </w:r>
      <w:r w:rsidR="00AC2A11" w:rsidRPr="00605BB1">
        <w:rPr>
          <w:rFonts w:asciiTheme="minorHAnsi" w:hAnsiTheme="minorHAnsi" w:cstheme="minorHAnsi"/>
          <w:sz w:val="20"/>
          <w:szCs w:val="20"/>
        </w:rPr>
        <w:t xml:space="preserve"> Europejskiego Funduszu </w:t>
      </w:r>
      <w:r w:rsidR="009D4F54" w:rsidRPr="00605BB1">
        <w:rPr>
          <w:rFonts w:asciiTheme="minorHAnsi" w:hAnsiTheme="minorHAnsi" w:cstheme="minorHAnsi"/>
          <w:sz w:val="20"/>
          <w:szCs w:val="20"/>
        </w:rPr>
        <w:br/>
        <w:t xml:space="preserve">      </w:t>
      </w:r>
      <w:r w:rsidR="00AC2A11" w:rsidRPr="00605BB1">
        <w:rPr>
          <w:rFonts w:asciiTheme="minorHAnsi" w:hAnsiTheme="minorHAnsi" w:cstheme="minorHAnsi"/>
          <w:sz w:val="20"/>
          <w:szCs w:val="20"/>
        </w:rPr>
        <w:t xml:space="preserve">Społecznego (w tym co najmniej jeden zrealizowany i rozliczony projekt o wartości nie mniejszej niż </w:t>
      </w:r>
      <w:r w:rsidR="009D4F54" w:rsidRPr="00605BB1">
        <w:rPr>
          <w:rFonts w:asciiTheme="minorHAnsi" w:hAnsiTheme="minorHAnsi" w:cstheme="minorHAnsi"/>
          <w:sz w:val="20"/>
          <w:szCs w:val="20"/>
        </w:rPr>
        <w:br/>
        <w:t xml:space="preserve">      </w:t>
      </w:r>
      <w:r w:rsidR="00AC2A11" w:rsidRPr="00605BB1">
        <w:rPr>
          <w:rFonts w:asciiTheme="minorHAnsi" w:hAnsiTheme="minorHAnsi" w:cstheme="minorHAnsi"/>
          <w:sz w:val="20"/>
          <w:szCs w:val="20"/>
        </w:rPr>
        <w:t>1 000 000 PLN),</w:t>
      </w:r>
    </w:p>
    <w:p w:rsidR="00AC2A11" w:rsidRPr="00605BB1" w:rsidRDefault="00243E68"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poświadczy udział w szkoleniu dotyczącym</w:t>
      </w:r>
      <w:r w:rsidR="00AC2A11" w:rsidRPr="00605BB1">
        <w:rPr>
          <w:rFonts w:asciiTheme="minorHAnsi" w:hAnsiTheme="minorHAnsi" w:cstheme="minorHAnsi"/>
          <w:sz w:val="20"/>
          <w:szCs w:val="20"/>
        </w:rPr>
        <w:t xml:space="preserve"> zamówień publicznych</w:t>
      </w:r>
      <w:r w:rsidR="00970705" w:rsidRPr="00605BB1">
        <w:rPr>
          <w:rFonts w:asciiTheme="minorHAnsi" w:hAnsiTheme="minorHAnsi" w:cstheme="minorHAnsi"/>
          <w:sz w:val="20"/>
          <w:szCs w:val="20"/>
        </w:rPr>
        <w:t xml:space="preserve"> wg znowelizowa</w:t>
      </w:r>
      <w:r w:rsidR="005E4187" w:rsidRPr="00605BB1">
        <w:rPr>
          <w:rFonts w:asciiTheme="minorHAnsi" w:hAnsiTheme="minorHAnsi" w:cstheme="minorHAnsi"/>
          <w:sz w:val="20"/>
          <w:szCs w:val="20"/>
        </w:rPr>
        <w:t xml:space="preserve">nej Ustawy PZP </w:t>
      </w:r>
      <w:r w:rsidR="00AC2A11" w:rsidRPr="00605BB1">
        <w:rPr>
          <w:rFonts w:asciiTheme="minorHAnsi" w:hAnsiTheme="minorHAnsi" w:cstheme="minorHAnsi"/>
          <w:sz w:val="20"/>
          <w:szCs w:val="20"/>
        </w:rPr>
        <w:t xml:space="preserve"> </w:t>
      </w:r>
    </w:p>
    <w:p w:rsidR="00AC2A11" w:rsidRPr="00605BB1"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wiedzę z zakresu koordynowania i realizacji projektów,</w:t>
      </w:r>
    </w:p>
    <w:p w:rsidR="00AC2A11" w:rsidRPr="00605BB1"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zna specyfikę organizacji pracy środowiska w którym będzie realizowany projekt.</w:t>
      </w:r>
    </w:p>
    <w:p w:rsidR="00AC2A11" w:rsidRPr="00605BB1" w:rsidRDefault="00AC2A11" w:rsidP="0054382E">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W celu potwierdzenia spełnienia powyższych warunków Wykonawca zobowiązany jest złożyć niżej wymieniony dokumenty: </w:t>
      </w:r>
    </w:p>
    <w:p w:rsidR="00AC2A11" w:rsidRPr="00605BB1" w:rsidRDefault="00AC2A11" w:rsidP="0054382E">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ad. a. dyplom(y) ukończenia studiów (kserokopie),</w:t>
      </w:r>
    </w:p>
    <w:p w:rsidR="00AC2A11" w:rsidRPr="00605BB1" w:rsidRDefault="00AC2A11" w:rsidP="0054382E">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ad. b. akt nadania stopnia awansu zawodowego (kserokopia),</w:t>
      </w:r>
    </w:p>
    <w:p w:rsidR="00AC2A11" w:rsidRPr="00605BB1" w:rsidRDefault="00AC2A11" w:rsidP="0054382E">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c. oświadczenie o znajomości procedur wymaganych przy realizacji projektów współfinansowanych  </w:t>
      </w:r>
      <w:r w:rsidRPr="00605BB1">
        <w:rPr>
          <w:rFonts w:asciiTheme="minorHAnsi" w:hAnsiTheme="minorHAnsi" w:cstheme="minorHAnsi"/>
          <w:sz w:val="20"/>
          <w:szCs w:val="20"/>
        </w:rPr>
        <w:br/>
      </w:r>
      <w:r w:rsidR="00087A95" w:rsidRPr="00605BB1">
        <w:rPr>
          <w:rFonts w:asciiTheme="minorHAnsi" w:hAnsiTheme="minorHAnsi" w:cstheme="minorHAnsi"/>
          <w:sz w:val="20"/>
          <w:szCs w:val="20"/>
        </w:rPr>
        <w:t xml:space="preserve">       </w:t>
      </w:r>
      <w:r w:rsidRPr="00605BB1">
        <w:rPr>
          <w:rFonts w:asciiTheme="minorHAnsi" w:hAnsiTheme="minorHAnsi" w:cstheme="minorHAnsi"/>
          <w:sz w:val="20"/>
          <w:szCs w:val="20"/>
        </w:rPr>
        <w:t>z  Europejskiego Funduszu Społecznego,</w:t>
      </w:r>
    </w:p>
    <w:p w:rsidR="00AC2A11" w:rsidRPr="00605BB1" w:rsidRDefault="00AC2A11" w:rsidP="0054382E">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d. oświadczenie o umiejętności obsługi obsługa komputera - MS Office: Word, Excel, Power Point oraz </w:t>
      </w:r>
      <w:r w:rsidR="00087A95" w:rsidRPr="00605BB1">
        <w:rPr>
          <w:rFonts w:asciiTheme="minorHAnsi" w:hAnsiTheme="minorHAnsi" w:cstheme="minorHAnsi"/>
          <w:sz w:val="20"/>
          <w:szCs w:val="20"/>
        </w:rPr>
        <w:t xml:space="preserve">    </w:t>
      </w:r>
      <w:r w:rsidR="00087A95"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aplikacji Generator Wniosków Aplikacyjnych RPO Województwa Łódzkiego,</w:t>
      </w:r>
    </w:p>
    <w:p w:rsidR="00AC2A11" w:rsidRPr="00605BB1" w:rsidRDefault="00AC2A11" w:rsidP="0054382E">
      <w:pPr>
        <w:pStyle w:val="NormalnyWeb"/>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e. zaświadczenia  </w:t>
      </w:r>
      <w:r w:rsidR="00B4102A" w:rsidRPr="00605BB1">
        <w:rPr>
          <w:rFonts w:asciiTheme="minorHAnsi" w:hAnsiTheme="minorHAnsi" w:cstheme="minorHAnsi"/>
          <w:sz w:val="20"/>
          <w:szCs w:val="20"/>
        </w:rPr>
        <w:t xml:space="preserve">o ukończeniu </w:t>
      </w:r>
      <w:r w:rsidRPr="00605BB1">
        <w:rPr>
          <w:rFonts w:asciiTheme="minorHAnsi" w:hAnsiTheme="minorHAnsi" w:cstheme="minorHAnsi"/>
          <w:sz w:val="20"/>
          <w:szCs w:val="20"/>
        </w:rPr>
        <w:t>szkolenia,</w:t>
      </w:r>
    </w:p>
    <w:p w:rsidR="00AC2A11" w:rsidRPr="00605BB1" w:rsidRDefault="00AC2A11" w:rsidP="00EE3517">
      <w:pPr>
        <w:pStyle w:val="NormalnyWeb"/>
        <w:tabs>
          <w:tab w:val="left" w:pos="709"/>
        </w:tabs>
        <w:ind w:left="709" w:hanging="283"/>
        <w:jc w:val="both"/>
        <w:rPr>
          <w:rFonts w:asciiTheme="minorHAnsi" w:hAnsiTheme="minorHAnsi" w:cstheme="minorHAnsi"/>
          <w:sz w:val="20"/>
          <w:szCs w:val="20"/>
        </w:rPr>
      </w:pPr>
      <w:r w:rsidRPr="00605BB1">
        <w:rPr>
          <w:rFonts w:asciiTheme="minorHAnsi" w:hAnsiTheme="minorHAnsi" w:cstheme="minorHAnsi"/>
          <w:sz w:val="20"/>
          <w:szCs w:val="20"/>
        </w:rPr>
        <w:t xml:space="preserve">ad. f. oświadczenie o doświadczeniu w realizowaniu i rozliczaniu projektów </w:t>
      </w:r>
      <w:r w:rsidR="00C559F7" w:rsidRPr="00605BB1">
        <w:rPr>
          <w:rFonts w:asciiTheme="minorHAnsi" w:hAnsiTheme="minorHAnsi" w:cstheme="minorHAnsi"/>
          <w:sz w:val="20"/>
          <w:szCs w:val="20"/>
        </w:rPr>
        <w:t xml:space="preserve">z zakresu szkolnictwa  </w:t>
      </w:r>
      <w:r w:rsidR="00C559F7" w:rsidRPr="00605BB1">
        <w:rPr>
          <w:rFonts w:asciiTheme="minorHAnsi" w:hAnsiTheme="minorHAnsi" w:cstheme="minorHAnsi"/>
          <w:sz w:val="20"/>
          <w:szCs w:val="20"/>
        </w:rPr>
        <w:br/>
        <w:t xml:space="preserve">zawodowego </w:t>
      </w:r>
      <w:r w:rsidRPr="00605BB1">
        <w:rPr>
          <w:rFonts w:asciiTheme="minorHAnsi" w:hAnsiTheme="minorHAnsi" w:cstheme="minorHAnsi"/>
          <w:sz w:val="20"/>
          <w:szCs w:val="20"/>
        </w:rPr>
        <w:t xml:space="preserve">współfinansowanych  </w:t>
      </w:r>
      <w:r w:rsidR="00087A95" w:rsidRPr="00605BB1">
        <w:rPr>
          <w:rFonts w:asciiTheme="minorHAnsi" w:hAnsiTheme="minorHAnsi" w:cstheme="minorHAnsi"/>
          <w:sz w:val="20"/>
          <w:szCs w:val="20"/>
        </w:rPr>
        <w:t>przez Unię Europejską</w:t>
      </w:r>
      <w:r w:rsidRPr="00605BB1">
        <w:rPr>
          <w:rFonts w:asciiTheme="minorHAnsi" w:hAnsiTheme="minorHAnsi" w:cstheme="minorHAnsi"/>
          <w:sz w:val="20"/>
          <w:szCs w:val="20"/>
        </w:rPr>
        <w:t xml:space="preserve"> </w:t>
      </w:r>
      <w:r w:rsidR="00BA5948" w:rsidRPr="00605BB1">
        <w:rPr>
          <w:rFonts w:asciiTheme="minorHAnsi" w:hAnsiTheme="minorHAnsi" w:cstheme="minorHAnsi"/>
          <w:sz w:val="20"/>
          <w:szCs w:val="20"/>
        </w:rPr>
        <w:t>ze środków</w:t>
      </w:r>
      <w:r w:rsidRPr="00605BB1">
        <w:rPr>
          <w:rFonts w:asciiTheme="minorHAnsi" w:hAnsiTheme="minorHAnsi" w:cstheme="minorHAnsi"/>
          <w:sz w:val="20"/>
          <w:szCs w:val="20"/>
        </w:rPr>
        <w:t xml:space="preserve"> Europejskiego Fun</w:t>
      </w:r>
      <w:r w:rsidR="00087A95" w:rsidRPr="00605BB1">
        <w:rPr>
          <w:rFonts w:asciiTheme="minorHAnsi" w:hAnsiTheme="minorHAnsi" w:cstheme="minorHAnsi"/>
          <w:sz w:val="20"/>
          <w:szCs w:val="20"/>
        </w:rPr>
        <w:t xml:space="preserve">duszu Społecznego z </w:t>
      </w:r>
      <w:r w:rsidR="00BA5948" w:rsidRPr="00605BB1">
        <w:rPr>
          <w:rFonts w:asciiTheme="minorHAnsi" w:hAnsiTheme="minorHAnsi" w:cstheme="minorHAnsi"/>
          <w:sz w:val="20"/>
          <w:szCs w:val="20"/>
        </w:rPr>
        <w:t>potwierdzeniem Instytucji dla</w:t>
      </w:r>
      <w:r w:rsidR="00C559F7" w:rsidRPr="00605BB1">
        <w:rPr>
          <w:rFonts w:asciiTheme="minorHAnsi" w:hAnsiTheme="minorHAnsi" w:cstheme="minorHAnsi"/>
          <w:sz w:val="20"/>
          <w:szCs w:val="20"/>
        </w:rPr>
        <w:t xml:space="preserve"> </w:t>
      </w:r>
      <w:r w:rsidR="00BA5948" w:rsidRPr="00605BB1">
        <w:rPr>
          <w:rFonts w:asciiTheme="minorHAnsi" w:hAnsiTheme="minorHAnsi" w:cstheme="minorHAnsi"/>
          <w:sz w:val="20"/>
          <w:szCs w:val="20"/>
        </w:rPr>
        <w:t>której realizowany był projekt</w:t>
      </w:r>
      <w:r w:rsidRPr="00605BB1">
        <w:rPr>
          <w:rFonts w:asciiTheme="minorHAnsi" w:hAnsiTheme="minorHAnsi" w:cstheme="minorHAnsi"/>
          <w:sz w:val="20"/>
          <w:szCs w:val="20"/>
        </w:rPr>
        <w:t>, że praca ta została wykonana należycie.</w:t>
      </w:r>
    </w:p>
    <w:p w:rsidR="00B4102A" w:rsidRPr="00605BB1" w:rsidRDefault="00AC2A11" w:rsidP="00B4102A">
      <w:pPr>
        <w:pStyle w:val="NormalnyWeb"/>
        <w:suppressAutoHyphens/>
        <w:ind w:left="709" w:hanging="283"/>
        <w:jc w:val="both"/>
        <w:rPr>
          <w:rFonts w:asciiTheme="minorHAnsi" w:hAnsiTheme="minorHAnsi" w:cstheme="minorHAnsi"/>
          <w:sz w:val="20"/>
          <w:szCs w:val="20"/>
        </w:rPr>
      </w:pPr>
      <w:r w:rsidRPr="00605BB1">
        <w:rPr>
          <w:rFonts w:asciiTheme="minorHAnsi" w:hAnsiTheme="minorHAnsi" w:cstheme="minorHAnsi"/>
          <w:sz w:val="20"/>
          <w:szCs w:val="20"/>
        </w:rPr>
        <w:t>ad. g. zaświa</w:t>
      </w:r>
      <w:r w:rsidR="00243E68" w:rsidRPr="00605BB1">
        <w:rPr>
          <w:rFonts w:asciiTheme="minorHAnsi" w:hAnsiTheme="minorHAnsi" w:cstheme="minorHAnsi"/>
          <w:sz w:val="20"/>
          <w:szCs w:val="20"/>
        </w:rPr>
        <w:t>dczenie o</w:t>
      </w:r>
      <w:r w:rsidR="00B4102A" w:rsidRPr="00605BB1">
        <w:rPr>
          <w:rFonts w:asciiTheme="minorHAnsi" w:hAnsiTheme="minorHAnsi" w:cstheme="minorHAnsi"/>
          <w:sz w:val="20"/>
          <w:szCs w:val="20"/>
        </w:rPr>
        <w:t xml:space="preserve"> ukończeniu szkolenia dotyczącego zamówień publicznych wg znowelizowanej Ustawy PZP  </w:t>
      </w:r>
    </w:p>
    <w:p w:rsidR="00AC2A11" w:rsidRPr="00605BB1" w:rsidRDefault="00B4102A" w:rsidP="00B4102A">
      <w:pPr>
        <w:pStyle w:val="NormalnyWeb"/>
        <w:tabs>
          <w:tab w:val="left" w:pos="709"/>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w:t>
      </w:r>
      <w:r w:rsidR="00AC2A11" w:rsidRPr="00605BB1">
        <w:rPr>
          <w:rFonts w:asciiTheme="minorHAnsi" w:hAnsiTheme="minorHAnsi" w:cstheme="minorHAnsi"/>
          <w:sz w:val="20"/>
          <w:szCs w:val="20"/>
        </w:rPr>
        <w:t xml:space="preserve">h. </w:t>
      </w:r>
      <w:r w:rsidRPr="00605BB1">
        <w:rPr>
          <w:rFonts w:asciiTheme="minorHAnsi" w:hAnsiTheme="minorHAnsi" w:cstheme="minorHAnsi"/>
          <w:sz w:val="20"/>
          <w:szCs w:val="20"/>
        </w:rPr>
        <w:t>zaświadczenie o  ukończeniu szkolenia</w:t>
      </w:r>
      <w:r w:rsidR="005D2563" w:rsidRPr="00605BB1">
        <w:rPr>
          <w:rFonts w:asciiTheme="minorHAnsi" w:hAnsiTheme="minorHAnsi" w:cstheme="minorHAnsi"/>
          <w:sz w:val="20"/>
          <w:szCs w:val="20"/>
        </w:rPr>
        <w:t xml:space="preserve"> z zakresu koordynowania </w:t>
      </w:r>
      <w:r w:rsidRPr="00605BB1">
        <w:rPr>
          <w:rFonts w:asciiTheme="minorHAnsi" w:hAnsiTheme="minorHAnsi" w:cstheme="minorHAnsi"/>
          <w:sz w:val="20"/>
          <w:szCs w:val="20"/>
        </w:rPr>
        <w:t xml:space="preserve">projektów finansowanych  ze </w:t>
      </w:r>
      <w:r w:rsidRPr="00605BB1">
        <w:rPr>
          <w:rFonts w:asciiTheme="minorHAnsi" w:hAnsiTheme="minorHAnsi" w:cstheme="minorHAnsi"/>
          <w:sz w:val="20"/>
          <w:szCs w:val="20"/>
        </w:rPr>
        <w:br/>
        <w:t xml:space="preserve">       środków UE (kserokopia),</w:t>
      </w:r>
    </w:p>
    <w:p w:rsidR="00054667" w:rsidRPr="00605BB1" w:rsidRDefault="00B4102A" w:rsidP="0054382E">
      <w:pPr>
        <w:pStyle w:val="NormalnyWeb"/>
        <w:tabs>
          <w:tab w:val="left" w:pos="709"/>
        </w:tabs>
        <w:ind w:left="426"/>
        <w:jc w:val="both"/>
        <w:rPr>
          <w:rFonts w:asciiTheme="minorHAnsi" w:hAnsiTheme="minorHAnsi" w:cstheme="minorHAnsi"/>
          <w:sz w:val="20"/>
          <w:szCs w:val="20"/>
        </w:rPr>
      </w:pPr>
      <w:r w:rsidRPr="00605BB1">
        <w:rPr>
          <w:rFonts w:asciiTheme="minorHAnsi" w:hAnsiTheme="minorHAnsi" w:cstheme="minorHAnsi"/>
          <w:sz w:val="20"/>
          <w:szCs w:val="20"/>
        </w:rPr>
        <w:lastRenderedPageBreak/>
        <w:t xml:space="preserve">ad. i. dokumenty potwierdzające pracę w szkole (kserokopia świadectwa pracy, umowy o pracę, </w:t>
      </w:r>
      <w:r w:rsidRPr="00605BB1">
        <w:rPr>
          <w:rFonts w:asciiTheme="minorHAnsi" w:hAnsiTheme="minorHAnsi" w:cstheme="minorHAnsi"/>
          <w:sz w:val="20"/>
          <w:szCs w:val="20"/>
        </w:rPr>
        <w:br/>
        <w:t xml:space="preserve">        zaświadczenie lub inny dokument potwierdzający spełnienie  ww. wymogu) .</w:t>
      </w:r>
    </w:p>
    <w:p w:rsidR="00AC2A11" w:rsidRPr="00605BB1" w:rsidRDefault="00AC2A11" w:rsidP="0054382E">
      <w:pPr>
        <w:pStyle w:val="NormalnyWeb"/>
        <w:tabs>
          <w:tab w:val="left" w:pos="709"/>
        </w:tabs>
        <w:ind w:left="426"/>
        <w:jc w:val="both"/>
        <w:rPr>
          <w:rFonts w:asciiTheme="minorHAnsi" w:hAnsiTheme="minorHAnsi" w:cstheme="minorHAnsi"/>
          <w:sz w:val="20"/>
          <w:szCs w:val="20"/>
        </w:rPr>
      </w:pPr>
    </w:p>
    <w:p w:rsidR="00AC2A11" w:rsidRPr="00605BB1" w:rsidRDefault="00AC2A11" w:rsidP="0054382E">
      <w:pPr>
        <w:pStyle w:val="NormalnyWeb"/>
        <w:tabs>
          <w:tab w:val="left" w:pos="2149"/>
        </w:tabs>
        <w:ind w:left="426"/>
        <w:jc w:val="both"/>
        <w:rPr>
          <w:rFonts w:asciiTheme="minorHAnsi" w:hAnsiTheme="minorHAnsi" w:cstheme="minorHAnsi"/>
          <w:sz w:val="20"/>
          <w:szCs w:val="20"/>
          <w:u w:val="single"/>
        </w:rPr>
      </w:pPr>
      <w:r w:rsidRPr="00605BB1">
        <w:rPr>
          <w:rFonts w:asciiTheme="minorHAnsi" w:hAnsiTheme="minorHAnsi" w:cstheme="minorHAnsi"/>
          <w:b/>
          <w:sz w:val="20"/>
          <w:szCs w:val="20"/>
          <w:u w:val="single"/>
        </w:rPr>
        <w:t>Część 2</w:t>
      </w:r>
      <w:r w:rsidRPr="00605BB1">
        <w:rPr>
          <w:rFonts w:asciiTheme="minorHAnsi" w:hAnsiTheme="minorHAnsi" w:cstheme="minorHAnsi"/>
          <w:sz w:val="20"/>
          <w:szCs w:val="20"/>
          <w:u w:val="single"/>
        </w:rPr>
        <w:t xml:space="preserve"> – Asystent koordynatora projektu:</w:t>
      </w:r>
    </w:p>
    <w:p w:rsidR="00BA5948" w:rsidRPr="00605BB1" w:rsidRDefault="00BA5948" w:rsidP="00BA5948">
      <w:pPr>
        <w:pStyle w:val="NormalnyWeb"/>
        <w:numPr>
          <w:ilvl w:val="0"/>
          <w:numId w:val="63"/>
        </w:numPr>
        <w:suppressAutoHyphens/>
        <w:ind w:left="709" w:hanging="283"/>
        <w:jc w:val="both"/>
        <w:rPr>
          <w:rFonts w:asciiTheme="minorHAnsi" w:hAnsiTheme="minorHAnsi" w:cstheme="minorHAnsi"/>
          <w:sz w:val="20"/>
          <w:szCs w:val="20"/>
        </w:rPr>
      </w:pPr>
      <w:r w:rsidRPr="00605BB1">
        <w:rPr>
          <w:rFonts w:asciiTheme="minorHAnsi" w:hAnsiTheme="minorHAnsi" w:cstheme="minorHAnsi"/>
          <w:sz w:val="20"/>
          <w:szCs w:val="20"/>
        </w:rPr>
        <w:t>posiada wykształcenie wyższe magisterskie z przygotowaniem pedagogicznym,</w:t>
      </w:r>
    </w:p>
    <w:p w:rsidR="00BA5948" w:rsidRPr="00605BB1"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posiada minimum stopień nauczyciela mianowanego, </w:t>
      </w:r>
    </w:p>
    <w:p w:rsidR="00BA5948" w:rsidRPr="00605BB1"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znajomość procedur wymaganych przy realizacji projektów współfinansowanych  </w:t>
      </w:r>
    </w:p>
    <w:p w:rsidR="00BA5948" w:rsidRPr="00605BB1" w:rsidRDefault="00BA5948" w:rsidP="00BA5948">
      <w:pPr>
        <w:pStyle w:val="NormalnyWeb"/>
        <w:suppressAutoHyphens/>
        <w:autoSpaceDE w:val="0"/>
        <w:autoSpaceDN w:val="0"/>
        <w:adjustRightInd w:val="0"/>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      z Europejskiego Funduszu Społecznego,</w:t>
      </w:r>
    </w:p>
    <w:p w:rsidR="00BA5948" w:rsidRPr="00605BB1"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umiejętność obsługi obsługa komputera - MS Office: Word, Excel, Power Point oraz aplikacji  </w:t>
      </w:r>
      <w:r w:rsidRPr="00605BB1">
        <w:rPr>
          <w:rFonts w:asciiTheme="minorHAnsi" w:hAnsiTheme="minorHAnsi" w:cstheme="minorHAnsi"/>
          <w:sz w:val="20"/>
          <w:szCs w:val="20"/>
        </w:rPr>
        <w:br/>
        <w:t xml:space="preserve">      Generator Wniosków Aplikacyjnych RPO Województwa Łódzkiego</w:t>
      </w:r>
    </w:p>
    <w:p w:rsidR="00BA5948" w:rsidRPr="00605BB1" w:rsidRDefault="00BA5948" w:rsidP="003E09EC">
      <w:pPr>
        <w:pStyle w:val="NormalnyWeb"/>
        <w:numPr>
          <w:ilvl w:val="0"/>
          <w:numId w:val="63"/>
        </w:numPr>
        <w:suppressAutoHyphens/>
        <w:autoSpaceDE w:val="0"/>
        <w:autoSpaceDN w:val="0"/>
        <w:adjustRightInd w:val="0"/>
        <w:ind w:left="709" w:hanging="283"/>
        <w:jc w:val="both"/>
        <w:rPr>
          <w:rFonts w:asciiTheme="minorHAnsi" w:hAnsiTheme="minorHAnsi" w:cstheme="minorHAnsi"/>
          <w:sz w:val="20"/>
          <w:szCs w:val="20"/>
        </w:rPr>
      </w:pPr>
      <w:r w:rsidRPr="00605BB1">
        <w:rPr>
          <w:rFonts w:asciiTheme="minorHAnsi" w:hAnsiTheme="minorHAnsi" w:cstheme="minorHAnsi"/>
          <w:sz w:val="20"/>
          <w:szCs w:val="20"/>
        </w:rPr>
        <w:t>poświadczy udział w szkole</w:t>
      </w:r>
      <w:r w:rsidR="003E09EC" w:rsidRPr="00605BB1">
        <w:rPr>
          <w:rFonts w:asciiTheme="minorHAnsi" w:hAnsiTheme="minorHAnsi" w:cstheme="minorHAnsi"/>
          <w:sz w:val="20"/>
          <w:szCs w:val="20"/>
        </w:rPr>
        <w:t xml:space="preserve">niu dotyczącym </w:t>
      </w:r>
      <w:r w:rsidRPr="00605BB1">
        <w:rPr>
          <w:rFonts w:asciiTheme="minorHAnsi" w:hAnsiTheme="minorHAnsi" w:cstheme="minorHAnsi"/>
          <w:sz w:val="20"/>
          <w:szCs w:val="20"/>
        </w:rPr>
        <w:t xml:space="preserve">projektów </w:t>
      </w:r>
      <w:r w:rsidR="003E09EC" w:rsidRPr="00605BB1">
        <w:rPr>
          <w:rFonts w:asciiTheme="minorHAnsi" w:hAnsiTheme="minorHAnsi" w:cstheme="minorHAnsi"/>
          <w:sz w:val="20"/>
          <w:szCs w:val="20"/>
        </w:rPr>
        <w:t>realizowanych w ramach EFS 2014-2020 i zasad ich rozliczania w</w:t>
      </w:r>
      <w:r w:rsidRPr="00605BB1">
        <w:rPr>
          <w:rFonts w:asciiTheme="minorHAnsi" w:hAnsiTheme="minorHAnsi" w:cstheme="minorHAnsi"/>
          <w:sz w:val="20"/>
          <w:szCs w:val="20"/>
        </w:rPr>
        <w:t xml:space="preserve"> systemie SL 2014, </w:t>
      </w:r>
    </w:p>
    <w:p w:rsidR="00BA5948" w:rsidRPr="00605BB1" w:rsidRDefault="003E366C" w:rsidP="00BA5948">
      <w:pPr>
        <w:pStyle w:val="NormalnyWeb"/>
        <w:numPr>
          <w:ilvl w:val="0"/>
          <w:numId w:val="63"/>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minimum 7</w:t>
      </w:r>
      <w:r w:rsidR="00BA5948" w:rsidRPr="00605BB1">
        <w:rPr>
          <w:rFonts w:asciiTheme="minorHAnsi" w:hAnsiTheme="minorHAnsi" w:cstheme="minorHAnsi"/>
          <w:sz w:val="20"/>
          <w:szCs w:val="20"/>
        </w:rPr>
        <w:t xml:space="preserve"> letnie  doświadczenie w realizowaniu i rozliczaniu  projektów </w:t>
      </w:r>
      <w:r w:rsidR="009D4F54" w:rsidRPr="00605BB1">
        <w:rPr>
          <w:rFonts w:asciiTheme="minorHAnsi" w:hAnsiTheme="minorHAnsi" w:cstheme="minorHAnsi"/>
          <w:sz w:val="20"/>
          <w:szCs w:val="20"/>
        </w:rPr>
        <w:t xml:space="preserve">z zakresu szkolnictwa </w:t>
      </w:r>
      <w:r w:rsidR="009D4F54" w:rsidRPr="00605BB1">
        <w:rPr>
          <w:rFonts w:asciiTheme="minorHAnsi" w:hAnsiTheme="minorHAnsi" w:cstheme="minorHAnsi"/>
          <w:sz w:val="20"/>
          <w:szCs w:val="20"/>
        </w:rPr>
        <w:br/>
        <w:t xml:space="preserve">      zawodowego współfinansowanych</w:t>
      </w:r>
      <w:r w:rsidR="00C559F7" w:rsidRPr="00605BB1">
        <w:rPr>
          <w:rFonts w:asciiTheme="minorHAnsi" w:hAnsiTheme="minorHAnsi" w:cstheme="minorHAnsi"/>
          <w:sz w:val="20"/>
          <w:szCs w:val="20"/>
        </w:rPr>
        <w:t xml:space="preserve"> </w:t>
      </w:r>
      <w:r w:rsidR="00BA5948" w:rsidRPr="00605BB1">
        <w:rPr>
          <w:rFonts w:asciiTheme="minorHAnsi" w:hAnsiTheme="minorHAnsi" w:cstheme="minorHAnsi"/>
          <w:sz w:val="20"/>
          <w:szCs w:val="20"/>
        </w:rPr>
        <w:t xml:space="preserve">przez Unię Europejską ze środków Europejskiego Funduszu </w:t>
      </w:r>
      <w:r w:rsidR="009D4F54" w:rsidRPr="00605BB1">
        <w:rPr>
          <w:rFonts w:asciiTheme="minorHAnsi" w:hAnsiTheme="minorHAnsi" w:cstheme="minorHAnsi"/>
          <w:sz w:val="20"/>
          <w:szCs w:val="20"/>
        </w:rPr>
        <w:br/>
        <w:t xml:space="preserve">      </w:t>
      </w:r>
      <w:r w:rsidR="00BA5948" w:rsidRPr="00605BB1">
        <w:rPr>
          <w:rFonts w:asciiTheme="minorHAnsi" w:hAnsiTheme="minorHAnsi" w:cstheme="minorHAnsi"/>
          <w:sz w:val="20"/>
          <w:szCs w:val="20"/>
        </w:rPr>
        <w:t>Społecznego (w tym co najmnie</w:t>
      </w:r>
      <w:r w:rsidR="009D4F54" w:rsidRPr="00605BB1">
        <w:rPr>
          <w:rFonts w:asciiTheme="minorHAnsi" w:hAnsiTheme="minorHAnsi" w:cstheme="minorHAnsi"/>
          <w:sz w:val="20"/>
          <w:szCs w:val="20"/>
        </w:rPr>
        <w:t xml:space="preserve">j jeden </w:t>
      </w:r>
      <w:r w:rsidR="00BA5948" w:rsidRPr="00605BB1">
        <w:rPr>
          <w:rFonts w:asciiTheme="minorHAnsi" w:hAnsiTheme="minorHAnsi" w:cstheme="minorHAnsi"/>
          <w:sz w:val="20"/>
          <w:szCs w:val="20"/>
        </w:rPr>
        <w:t xml:space="preserve">zrealizowany i rozliczony projekt o wartości nie mniejszej niż </w:t>
      </w:r>
      <w:r w:rsidR="009D4F54" w:rsidRPr="00605BB1">
        <w:rPr>
          <w:rFonts w:asciiTheme="minorHAnsi" w:hAnsiTheme="minorHAnsi" w:cstheme="minorHAnsi"/>
          <w:sz w:val="20"/>
          <w:szCs w:val="20"/>
        </w:rPr>
        <w:br/>
        <w:t xml:space="preserve">      </w:t>
      </w:r>
      <w:r w:rsidR="00BA5948" w:rsidRPr="00605BB1">
        <w:rPr>
          <w:rFonts w:asciiTheme="minorHAnsi" w:hAnsiTheme="minorHAnsi" w:cstheme="minorHAnsi"/>
          <w:sz w:val="20"/>
          <w:szCs w:val="20"/>
        </w:rPr>
        <w:t>1 000 000 PLN),</w:t>
      </w:r>
    </w:p>
    <w:p w:rsidR="00BA5948" w:rsidRPr="00605BB1"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udział w szkoleniach dotyczących zamówień publicznych wg znowelizowanej Ustawy PZP  </w:t>
      </w:r>
    </w:p>
    <w:p w:rsidR="00BA5948" w:rsidRPr="00605BB1"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wiedzę z zakresu koordynowania i realizacji projektów,</w:t>
      </w:r>
    </w:p>
    <w:p w:rsidR="00BA5948" w:rsidRPr="00605BB1"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zna specyfikę organizacji pracy środowiska w którym będzie realizowany projekt.</w:t>
      </w:r>
    </w:p>
    <w:p w:rsidR="00BA5948" w:rsidRPr="00605BB1" w:rsidRDefault="00BA5948"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W celu potwierdzenia spełnienia powyższych warunków Wykonawca zobowiązany jest złożyć niżej wymieniony dokumenty: </w:t>
      </w:r>
    </w:p>
    <w:p w:rsidR="00BA5948" w:rsidRPr="00605BB1" w:rsidRDefault="00BA5948"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ad. a. dyplom(y) ukończenia studiów (kserokopie),</w:t>
      </w:r>
    </w:p>
    <w:p w:rsidR="00BA5948" w:rsidRPr="00605BB1" w:rsidRDefault="00BA5948"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ad. b. akt nadania stopnia awansu zawodowego (kserokopia),</w:t>
      </w:r>
    </w:p>
    <w:p w:rsidR="00BA5948" w:rsidRPr="00605BB1" w:rsidRDefault="00BA5948"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c. oświadczenie o znajomości procedur wymaganych przy realizacji projektów współfinansowanych  </w:t>
      </w:r>
      <w:r w:rsidRPr="00605BB1">
        <w:rPr>
          <w:rFonts w:asciiTheme="minorHAnsi" w:hAnsiTheme="minorHAnsi" w:cstheme="minorHAnsi"/>
          <w:sz w:val="20"/>
          <w:szCs w:val="20"/>
        </w:rPr>
        <w:br/>
        <w:t xml:space="preserve">       z  Europejskiego Funduszu Społecznego,</w:t>
      </w:r>
    </w:p>
    <w:p w:rsidR="00BA5948" w:rsidRPr="00605BB1" w:rsidRDefault="00BA5948"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d. oświadczenie o umiejętności obsługi obsługa komputera - MS Office: Word, Excel, Power Point oraz     </w:t>
      </w:r>
      <w:r w:rsidRPr="00605BB1">
        <w:rPr>
          <w:rFonts w:asciiTheme="minorHAnsi" w:hAnsiTheme="minorHAnsi" w:cstheme="minorHAnsi"/>
          <w:sz w:val="20"/>
          <w:szCs w:val="20"/>
        </w:rPr>
        <w:br/>
        <w:t xml:space="preserve">      aplikacji Generator Wniosków Aplikacyjnych RPO Województwa Łódzkiego,</w:t>
      </w:r>
    </w:p>
    <w:p w:rsidR="00BA5948" w:rsidRPr="00605BB1" w:rsidRDefault="00BA5948" w:rsidP="00BA5948">
      <w:pPr>
        <w:pStyle w:val="NormalnyWeb"/>
        <w:ind w:left="426"/>
        <w:jc w:val="both"/>
        <w:rPr>
          <w:rFonts w:asciiTheme="minorHAnsi" w:hAnsiTheme="minorHAnsi" w:cstheme="minorHAnsi"/>
          <w:sz w:val="20"/>
          <w:szCs w:val="20"/>
        </w:rPr>
      </w:pPr>
      <w:r w:rsidRPr="00605BB1">
        <w:rPr>
          <w:rFonts w:asciiTheme="minorHAnsi" w:hAnsiTheme="minorHAnsi" w:cstheme="minorHAnsi"/>
          <w:sz w:val="20"/>
          <w:szCs w:val="20"/>
        </w:rPr>
        <w:t>ad. e. zaświadczenia  ukończenia szkolenia,</w:t>
      </w:r>
    </w:p>
    <w:p w:rsidR="00BA5948" w:rsidRPr="00605BB1" w:rsidRDefault="00BA5948" w:rsidP="00C559F7">
      <w:pPr>
        <w:pStyle w:val="NormalnyWeb"/>
        <w:tabs>
          <w:tab w:val="left" w:pos="709"/>
        </w:tabs>
        <w:ind w:left="709" w:hanging="283"/>
        <w:jc w:val="both"/>
        <w:rPr>
          <w:rFonts w:asciiTheme="minorHAnsi" w:hAnsiTheme="minorHAnsi" w:cstheme="minorHAnsi"/>
          <w:sz w:val="20"/>
          <w:szCs w:val="20"/>
        </w:rPr>
      </w:pPr>
      <w:r w:rsidRPr="00605BB1">
        <w:rPr>
          <w:rFonts w:asciiTheme="minorHAnsi" w:hAnsiTheme="minorHAnsi" w:cstheme="minorHAnsi"/>
          <w:sz w:val="20"/>
          <w:szCs w:val="20"/>
        </w:rPr>
        <w:t xml:space="preserve">ad. f. oświadczenie o doświadczeniu w realizowaniu i rozliczaniu projektów </w:t>
      </w:r>
      <w:r w:rsidR="00C559F7" w:rsidRPr="00605BB1">
        <w:rPr>
          <w:rFonts w:asciiTheme="minorHAnsi" w:hAnsiTheme="minorHAnsi" w:cstheme="minorHAnsi"/>
          <w:sz w:val="20"/>
          <w:szCs w:val="20"/>
        </w:rPr>
        <w:t xml:space="preserve">z zakresu szkolnictwa </w:t>
      </w:r>
      <w:r w:rsidR="00C559F7" w:rsidRPr="00605BB1">
        <w:rPr>
          <w:rFonts w:asciiTheme="minorHAnsi" w:hAnsiTheme="minorHAnsi" w:cstheme="minorHAnsi"/>
          <w:sz w:val="20"/>
          <w:szCs w:val="20"/>
        </w:rPr>
        <w:br/>
        <w:t xml:space="preserve">zawodowego </w:t>
      </w:r>
      <w:r w:rsidRPr="00605BB1">
        <w:rPr>
          <w:rFonts w:asciiTheme="minorHAnsi" w:hAnsiTheme="minorHAnsi" w:cstheme="minorHAnsi"/>
          <w:sz w:val="20"/>
          <w:szCs w:val="20"/>
        </w:rPr>
        <w:t>współfinansowanych</w:t>
      </w:r>
      <w:r w:rsidR="00C559F7" w:rsidRPr="00605BB1">
        <w:rPr>
          <w:rFonts w:asciiTheme="minorHAnsi" w:hAnsiTheme="minorHAnsi" w:cstheme="minorHAnsi"/>
          <w:sz w:val="20"/>
          <w:szCs w:val="20"/>
        </w:rPr>
        <w:t xml:space="preserve"> p</w:t>
      </w:r>
      <w:r w:rsidRPr="00605BB1">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5D2563" w:rsidRPr="00605BB1" w:rsidRDefault="005D2563" w:rsidP="00C559F7">
      <w:pPr>
        <w:pStyle w:val="NormalnyWeb"/>
        <w:tabs>
          <w:tab w:val="left" w:pos="709"/>
        </w:tabs>
        <w:ind w:left="709" w:hanging="283"/>
        <w:jc w:val="both"/>
        <w:rPr>
          <w:rFonts w:asciiTheme="minorHAnsi" w:hAnsiTheme="minorHAnsi" w:cstheme="minorHAnsi"/>
          <w:sz w:val="20"/>
          <w:szCs w:val="20"/>
        </w:rPr>
      </w:pPr>
      <w:r w:rsidRPr="00605BB1">
        <w:rPr>
          <w:rFonts w:asciiTheme="minorHAnsi" w:hAnsiTheme="minorHAnsi" w:cstheme="minorHAnsi"/>
          <w:sz w:val="20"/>
          <w:szCs w:val="20"/>
        </w:rPr>
        <w:t xml:space="preserve">ad. g. zaświadczenie o ukończeniu szkolenia dotyczącego zamówień publicznych wg znowelizowanej Ustawy PZP  </w:t>
      </w:r>
    </w:p>
    <w:p w:rsidR="00BA5948" w:rsidRPr="00605BB1" w:rsidRDefault="005D2563" w:rsidP="00BA5948">
      <w:pPr>
        <w:pStyle w:val="NormalnyWeb"/>
        <w:tabs>
          <w:tab w:val="left" w:pos="426"/>
        </w:tabs>
        <w:ind w:left="426"/>
        <w:jc w:val="both"/>
        <w:rPr>
          <w:rFonts w:asciiTheme="minorHAnsi" w:hAnsiTheme="minorHAnsi" w:cstheme="minorHAnsi"/>
          <w:sz w:val="20"/>
          <w:szCs w:val="20"/>
        </w:rPr>
      </w:pPr>
      <w:r w:rsidRPr="00605BB1">
        <w:rPr>
          <w:rFonts w:asciiTheme="minorHAnsi" w:hAnsiTheme="minorHAnsi" w:cstheme="minorHAnsi"/>
          <w:sz w:val="20"/>
          <w:szCs w:val="20"/>
        </w:rPr>
        <w:t>ad. h</w:t>
      </w:r>
      <w:r w:rsidR="00BA5948" w:rsidRPr="00605BB1">
        <w:rPr>
          <w:rFonts w:asciiTheme="minorHAnsi" w:hAnsiTheme="minorHAnsi" w:cstheme="minorHAnsi"/>
          <w:sz w:val="20"/>
          <w:szCs w:val="20"/>
        </w:rPr>
        <w:t>. zaświa</w:t>
      </w:r>
      <w:r w:rsidRPr="00605BB1">
        <w:rPr>
          <w:rFonts w:asciiTheme="minorHAnsi" w:hAnsiTheme="minorHAnsi" w:cstheme="minorHAnsi"/>
          <w:sz w:val="20"/>
          <w:szCs w:val="20"/>
        </w:rPr>
        <w:t>dczenie o  ukończeniu szkolenia</w:t>
      </w:r>
      <w:r w:rsidR="00BA5948" w:rsidRPr="00605BB1">
        <w:rPr>
          <w:rFonts w:asciiTheme="minorHAnsi" w:hAnsiTheme="minorHAnsi" w:cstheme="minorHAnsi"/>
          <w:sz w:val="20"/>
          <w:szCs w:val="20"/>
        </w:rPr>
        <w:t xml:space="preserve"> z zakresu koordynowania  projektów finansowanych  ze </w:t>
      </w:r>
      <w:r w:rsidR="00BA5948" w:rsidRPr="00605BB1">
        <w:rPr>
          <w:rFonts w:asciiTheme="minorHAnsi" w:hAnsiTheme="minorHAnsi" w:cstheme="minorHAnsi"/>
          <w:sz w:val="20"/>
          <w:szCs w:val="20"/>
        </w:rPr>
        <w:br/>
        <w:t xml:space="preserve">       środków UE (kserokopia), </w:t>
      </w:r>
    </w:p>
    <w:p w:rsidR="00AC2A11" w:rsidRPr="00605BB1" w:rsidRDefault="00BA5948" w:rsidP="00BA5948">
      <w:pPr>
        <w:pStyle w:val="NormalnyWeb"/>
        <w:tabs>
          <w:tab w:val="left" w:pos="709"/>
        </w:tabs>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w:t>
      </w:r>
      <w:r w:rsidR="005D2563" w:rsidRPr="00605BB1">
        <w:rPr>
          <w:rFonts w:asciiTheme="minorHAnsi" w:hAnsiTheme="minorHAnsi" w:cstheme="minorHAnsi"/>
          <w:sz w:val="20"/>
          <w:szCs w:val="20"/>
        </w:rPr>
        <w:t>i</w:t>
      </w:r>
      <w:r w:rsidRPr="00605BB1">
        <w:rPr>
          <w:rFonts w:asciiTheme="minorHAnsi" w:hAnsiTheme="minorHAnsi" w:cstheme="minorHAnsi"/>
          <w:sz w:val="20"/>
          <w:szCs w:val="20"/>
        </w:rPr>
        <w:t xml:space="preserve">. dokumenty potwierdzające pracę w szkole (kserokopia świadectwa pracy, umowy o pracę, </w:t>
      </w:r>
      <w:r w:rsidRPr="00605BB1">
        <w:rPr>
          <w:rFonts w:asciiTheme="minorHAnsi" w:hAnsiTheme="minorHAnsi" w:cstheme="minorHAnsi"/>
          <w:sz w:val="20"/>
          <w:szCs w:val="20"/>
        </w:rPr>
        <w:br/>
        <w:t xml:space="preserve">        zaświadczenie lub inny dokument potwierdzający spełnienie  ww. wymogu)</w:t>
      </w:r>
    </w:p>
    <w:p w:rsidR="00BA5948" w:rsidRPr="00605BB1" w:rsidRDefault="00BA5948" w:rsidP="00BA5948">
      <w:pPr>
        <w:pStyle w:val="NormalnyWeb"/>
        <w:tabs>
          <w:tab w:val="left" w:pos="709"/>
        </w:tabs>
        <w:ind w:left="426"/>
        <w:jc w:val="both"/>
        <w:rPr>
          <w:rFonts w:ascii="Arial" w:hAnsi="Arial" w:cs="Arial"/>
          <w:sz w:val="20"/>
          <w:szCs w:val="20"/>
        </w:rPr>
      </w:pPr>
    </w:p>
    <w:p w:rsidR="00AC2A11" w:rsidRPr="00605BB1" w:rsidRDefault="00AC2A11" w:rsidP="0054382E">
      <w:pPr>
        <w:pStyle w:val="NormalnyWeb"/>
        <w:ind w:left="426"/>
        <w:jc w:val="both"/>
        <w:rPr>
          <w:rFonts w:asciiTheme="minorHAnsi" w:hAnsiTheme="minorHAnsi" w:cstheme="minorHAnsi"/>
          <w:sz w:val="20"/>
          <w:szCs w:val="20"/>
          <w:u w:val="single"/>
        </w:rPr>
      </w:pPr>
      <w:r w:rsidRPr="00605BB1">
        <w:rPr>
          <w:rFonts w:asciiTheme="minorHAnsi" w:hAnsiTheme="minorHAnsi" w:cstheme="minorHAnsi"/>
          <w:b/>
          <w:sz w:val="20"/>
          <w:szCs w:val="20"/>
          <w:u w:val="single"/>
        </w:rPr>
        <w:t>Część 3</w:t>
      </w:r>
      <w:r w:rsidRPr="00605BB1">
        <w:rPr>
          <w:rFonts w:asciiTheme="minorHAnsi" w:hAnsiTheme="minorHAnsi" w:cstheme="minorHAnsi"/>
          <w:sz w:val="20"/>
          <w:szCs w:val="20"/>
          <w:u w:val="single"/>
        </w:rPr>
        <w:t xml:space="preserve"> – Asystent finansowy </w:t>
      </w:r>
    </w:p>
    <w:p w:rsidR="00AC2A11" w:rsidRPr="00605BB1"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wykształcenie wyższe z zakresu administracji lub finansów,</w:t>
      </w:r>
    </w:p>
    <w:p w:rsidR="00AC2A11" w:rsidRPr="00605BB1"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znajomość procedur wymaganych przy realizacji projektów współfinansowanych </w:t>
      </w:r>
      <w:r w:rsidRPr="00605BB1">
        <w:rPr>
          <w:rFonts w:asciiTheme="minorHAnsi" w:hAnsiTheme="minorHAnsi" w:cstheme="minorHAnsi"/>
          <w:sz w:val="20"/>
          <w:szCs w:val="20"/>
        </w:rPr>
        <w:br/>
      </w:r>
      <w:r w:rsidR="00D04405" w:rsidRPr="00605BB1">
        <w:rPr>
          <w:rFonts w:asciiTheme="minorHAnsi" w:hAnsiTheme="minorHAnsi" w:cstheme="minorHAnsi"/>
          <w:sz w:val="20"/>
          <w:szCs w:val="20"/>
        </w:rPr>
        <w:t xml:space="preserve">      </w:t>
      </w:r>
      <w:r w:rsidRPr="00605BB1">
        <w:rPr>
          <w:rFonts w:asciiTheme="minorHAnsi" w:hAnsiTheme="minorHAnsi" w:cstheme="minorHAnsi"/>
          <w:sz w:val="20"/>
          <w:szCs w:val="20"/>
        </w:rPr>
        <w:t>z Europejskiego Funduszu Społecznego,</w:t>
      </w:r>
    </w:p>
    <w:p w:rsidR="00AC2A11" w:rsidRPr="00605BB1"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 xml:space="preserve">poświadczy umiejętność obsługi obsługa komputera - MS Office: Word, Excel, Power Point oraz </w:t>
      </w:r>
      <w:r w:rsidR="00D04405"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aplikacji Generator Wniosków Aplikacyjnych RPO Województwa Łódzkiego</w:t>
      </w:r>
    </w:p>
    <w:p w:rsidR="007A715D" w:rsidRPr="00605BB1" w:rsidRDefault="003E366C" w:rsidP="007A715D">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posiada minimum 7</w:t>
      </w:r>
      <w:r w:rsidR="007A715D" w:rsidRPr="00605BB1">
        <w:rPr>
          <w:rFonts w:asciiTheme="minorHAnsi" w:hAnsiTheme="minorHAnsi" w:cstheme="minorHAnsi"/>
          <w:sz w:val="20"/>
          <w:szCs w:val="20"/>
        </w:rPr>
        <w:t xml:space="preserve"> letnie  doświadczenie w realizowaniu i rozliczaniu  projektów </w:t>
      </w:r>
      <w:r w:rsidR="00ED78D8" w:rsidRPr="00605BB1">
        <w:rPr>
          <w:rFonts w:asciiTheme="minorHAnsi" w:hAnsiTheme="minorHAnsi" w:cstheme="minorHAnsi"/>
          <w:sz w:val="20"/>
          <w:szCs w:val="20"/>
        </w:rPr>
        <w:t xml:space="preserve">z zakresu szkolnictwa </w:t>
      </w:r>
      <w:r w:rsidR="00ED78D8"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 xml:space="preserve">  zawodowego współfinansowanych</w:t>
      </w:r>
      <w:r w:rsidR="00ED78D8" w:rsidRPr="00605BB1">
        <w:rPr>
          <w:rFonts w:asciiTheme="minorHAnsi" w:hAnsiTheme="minorHAnsi" w:cstheme="minorHAnsi"/>
          <w:sz w:val="20"/>
          <w:szCs w:val="20"/>
        </w:rPr>
        <w:t xml:space="preserve">  </w:t>
      </w:r>
      <w:r w:rsidR="007A715D" w:rsidRPr="00605BB1">
        <w:rPr>
          <w:rFonts w:asciiTheme="minorHAnsi" w:hAnsiTheme="minorHAnsi" w:cstheme="minorHAnsi"/>
          <w:sz w:val="20"/>
          <w:szCs w:val="20"/>
        </w:rPr>
        <w:t>przez Unię Europejską ze</w:t>
      </w:r>
      <w:r w:rsidR="00ED78D8" w:rsidRPr="00605BB1">
        <w:rPr>
          <w:rFonts w:asciiTheme="minorHAnsi" w:hAnsiTheme="minorHAnsi" w:cstheme="minorHAnsi"/>
          <w:sz w:val="20"/>
          <w:szCs w:val="20"/>
        </w:rPr>
        <w:t xml:space="preserve"> środków Europejskiego Funduszu </w:t>
      </w:r>
      <w:r w:rsidR="00ED78D8" w:rsidRPr="00605BB1">
        <w:rPr>
          <w:rFonts w:asciiTheme="minorHAnsi" w:hAnsiTheme="minorHAnsi" w:cstheme="minorHAnsi"/>
          <w:sz w:val="20"/>
          <w:szCs w:val="20"/>
        </w:rPr>
        <w:br/>
        <w:t xml:space="preserve">      </w:t>
      </w:r>
      <w:r w:rsidR="007A715D" w:rsidRPr="00605BB1">
        <w:rPr>
          <w:rFonts w:asciiTheme="minorHAnsi" w:hAnsiTheme="minorHAnsi" w:cstheme="minorHAnsi"/>
          <w:sz w:val="20"/>
          <w:szCs w:val="20"/>
        </w:rPr>
        <w:t xml:space="preserve">Społecznego </w:t>
      </w:r>
      <w:r w:rsidR="00ED78D8" w:rsidRPr="00605BB1">
        <w:rPr>
          <w:rFonts w:asciiTheme="minorHAnsi" w:hAnsiTheme="minorHAnsi" w:cstheme="minorHAnsi"/>
          <w:sz w:val="20"/>
          <w:szCs w:val="20"/>
        </w:rPr>
        <w:t xml:space="preserve">(w tym co najmniej jeden </w:t>
      </w:r>
      <w:r w:rsidR="007A715D" w:rsidRPr="00605BB1">
        <w:rPr>
          <w:rFonts w:asciiTheme="minorHAnsi" w:hAnsiTheme="minorHAnsi" w:cstheme="minorHAnsi"/>
          <w:sz w:val="20"/>
          <w:szCs w:val="20"/>
        </w:rPr>
        <w:t xml:space="preserve">zrealizowany i rozliczony projekt o wartości nie mniejszej niż </w:t>
      </w:r>
      <w:r w:rsidR="00ED78D8" w:rsidRPr="00605BB1">
        <w:rPr>
          <w:rFonts w:asciiTheme="minorHAnsi" w:hAnsiTheme="minorHAnsi" w:cstheme="minorHAnsi"/>
          <w:sz w:val="20"/>
          <w:szCs w:val="20"/>
        </w:rPr>
        <w:br/>
        <w:t xml:space="preserve">      </w:t>
      </w:r>
      <w:r w:rsidR="007A715D" w:rsidRPr="00605BB1">
        <w:rPr>
          <w:rFonts w:asciiTheme="minorHAnsi" w:hAnsiTheme="minorHAnsi" w:cstheme="minorHAnsi"/>
          <w:sz w:val="20"/>
          <w:szCs w:val="20"/>
        </w:rPr>
        <w:t>1 000 000 PLN),</w:t>
      </w:r>
    </w:p>
    <w:p w:rsidR="00AC2A11" w:rsidRPr="00605BB1"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biegłe funkcjonowanie w środowisku WINDOWS,</w:t>
      </w:r>
    </w:p>
    <w:p w:rsidR="00AC2A11" w:rsidRPr="00605BB1"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605BB1">
        <w:rPr>
          <w:rFonts w:asciiTheme="minorHAnsi" w:hAnsiTheme="minorHAnsi" w:cstheme="minorHAnsi"/>
          <w:sz w:val="20"/>
          <w:szCs w:val="20"/>
        </w:rPr>
        <w:t>doświadczenie w prowadzeniu księgowości</w:t>
      </w:r>
    </w:p>
    <w:p w:rsidR="00AC2A11" w:rsidRPr="00605BB1" w:rsidRDefault="00AC2A11" w:rsidP="008A261B">
      <w:pPr>
        <w:pStyle w:val="NormalnyWeb"/>
        <w:ind w:left="426"/>
        <w:rPr>
          <w:rFonts w:asciiTheme="minorHAnsi" w:hAnsiTheme="minorHAnsi" w:cstheme="minorHAnsi"/>
          <w:sz w:val="20"/>
          <w:szCs w:val="20"/>
        </w:rPr>
      </w:pPr>
      <w:r w:rsidRPr="00605BB1">
        <w:rPr>
          <w:rFonts w:asciiTheme="minorHAnsi" w:hAnsiTheme="minorHAnsi" w:cstheme="minorHAnsi"/>
          <w:sz w:val="20"/>
          <w:szCs w:val="20"/>
        </w:rPr>
        <w:t>W celu potwierdzenia spełnienia powyższych warunków Wykonawca zobowiązany jest złożyć niżej wymieniony dokumenty:</w:t>
      </w:r>
      <w:r w:rsidRPr="00605BB1">
        <w:rPr>
          <w:rFonts w:asciiTheme="minorHAnsi" w:hAnsiTheme="minorHAnsi" w:cstheme="minorHAnsi"/>
          <w:sz w:val="17"/>
          <w:szCs w:val="17"/>
        </w:rPr>
        <w:br/>
      </w:r>
      <w:r w:rsidRPr="00605BB1">
        <w:rPr>
          <w:rFonts w:asciiTheme="minorHAnsi" w:hAnsiTheme="minorHAnsi" w:cstheme="minorHAnsi"/>
          <w:sz w:val="20"/>
          <w:szCs w:val="20"/>
        </w:rPr>
        <w:t>ad. a. dyplom(y) ukończenia studiów (kserokopie),</w:t>
      </w:r>
      <w:r w:rsidRPr="00605BB1">
        <w:rPr>
          <w:rFonts w:asciiTheme="minorHAnsi" w:hAnsiTheme="minorHAnsi" w:cstheme="minorHAnsi"/>
          <w:sz w:val="20"/>
          <w:szCs w:val="20"/>
        </w:rPr>
        <w:br/>
      </w:r>
      <w:r w:rsidRPr="00605BB1">
        <w:rPr>
          <w:rFonts w:asciiTheme="minorHAnsi" w:hAnsiTheme="minorHAnsi" w:cstheme="minorHAnsi"/>
          <w:sz w:val="20"/>
          <w:szCs w:val="20"/>
        </w:rPr>
        <w:lastRenderedPageBreak/>
        <w:t xml:space="preserve">ad. b. oświadczenie o znajomości procedur wymaganych przy realizacji projektów współfinansowanych </w:t>
      </w:r>
      <w:r w:rsidRPr="00605BB1">
        <w:rPr>
          <w:rFonts w:asciiTheme="minorHAnsi" w:hAnsiTheme="minorHAnsi" w:cstheme="minorHAnsi"/>
          <w:sz w:val="20"/>
          <w:szCs w:val="20"/>
        </w:rPr>
        <w:br/>
      </w:r>
      <w:r w:rsidR="007E0D2D" w:rsidRPr="00605BB1">
        <w:rPr>
          <w:rFonts w:asciiTheme="minorHAnsi" w:hAnsiTheme="minorHAnsi" w:cstheme="minorHAnsi"/>
          <w:sz w:val="20"/>
          <w:szCs w:val="20"/>
        </w:rPr>
        <w:t xml:space="preserve">       </w:t>
      </w:r>
      <w:r w:rsidRPr="00605BB1">
        <w:rPr>
          <w:rFonts w:asciiTheme="minorHAnsi" w:hAnsiTheme="minorHAnsi" w:cstheme="minorHAnsi"/>
          <w:sz w:val="20"/>
          <w:szCs w:val="20"/>
        </w:rPr>
        <w:t>z Europejskiego Funduszu Społecznego,</w:t>
      </w:r>
    </w:p>
    <w:p w:rsidR="00AC2A11" w:rsidRPr="00605BB1" w:rsidRDefault="00AC2A11" w:rsidP="008A261B">
      <w:pPr>
        <w:pStyle w:val="NormalnyWeb"/>
        <w:ind w:left="426"/>
        <w:jc w:val="both"/>
        <w:rPr>
          <w:rFonts w:asciiTheme="minorHAnsi" w:hAnsiTheme="minorHAnsi" w:cstheme="minorHAnsi"/>
          <w:sz w:val="20"/>
          <w:szCs w:val="20"/>
        </w:rPr>
      </w:pPr>
      <w:r w:rsidRPr="00605BB1">
        <w:rPr>
          <w:rFonts w:asciiTheme="minorHAnsi" w:hAnsiTheme="minorHAnsi" w:cstheme="minorHAnsi"/>
          <w:sz w:val="20"/>
          <w:szCs w:val="20"/>
        </w:rPr>
        <w:t>ad.</w:t>
      </w:r>
      <w:r w:rsidR="005D2563" w:rsidRPr="00605BB1">
        <w:rPr>
          <w:rFonts w:asciiTheme="minorHAnsi" w:hAnsiTheme="minorHAnsi" w:cstheme="minorHAnsi"/>
          <w:sz w:val="20"/>
          <w:szCs w:val="20"/>
        </w:rPr>
        <w:t xml:space="preserve"> </w:t>
      </w:r>
      <w:r w:rsidRPr="00605BB1">
        <w:rPr>
          <w:rFonts w:asciiTheme="minorHAnsi" w:hAnsiTheme="minorHAnsi" w:cstheme="minorHAnsi"/>
          <w:sz w:val="20"/>
          <w:szCs w:val="20"/>
        </w:rPr>
        <w:t xml:space="preserve">c. oświadczenie o umiejętność obsługi obsługa komputera - MS Office: Word, Excel, Power Point oraz </w:t>
      </w:r>
      <w:r w:rsidR="007E0D2D"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aplikacji Generator Wniosków Aplikacyjnych RPO Województwa Łódzkiego,</w:t>
      </w:r>
    </w:p>
    <w:p w:rsidR="00AC2A11" w:rsidRPr="00605BB1" w:rsidRDefault="00AC2A11" w:rsidP="005D2563">
      <w:pPr>
        <w:pStyle w:val="NormalnyWeb"/>
        <w:tabs>
          <w:tab w:val="left" w:pos="851"/>
        </w:tabs>
        <w:ind w:left="709" w:hanging="283"/>
        <w:jc w:val="both"/>
        <w:rPr>
          <w:rFonts w:asciiTheme="minorHAnsi" w:hAnsiTheme="minorHAnsi" w:cstheme="minorHAnsi"/>
          <w:sz w:val="20"/>
          <w:szCs w:val="20"/>
        </w:rPr>
      </w:pPr>
      <w:r w:rsidRPr="00605BB1">
        <w:rPr>
          <w:rFonts w:asciiTheme="minorHAnsi" w:hAnsiTheme="minorHAnsi" w:cstheme="minorHAnsi"/>
          <w:sz w:val="20"/>
          <w:szCs w:val="20"/>
        </w:rPr>
        <w:t xml:space="preserve">ad. d. </w:t>
      </w:r>
      <w:r w:rsidR="007E0D2D" w:rsidRPr="00605BB1">
        <w:rPr>
          <w:rFonts w:asciiTheme="minorHAnsi" w:hAnsiTheme="minorHAnsi" w:cstheme="minorHAnsi"/>
          <w:sz w:val="20"/>
          <w:szCs w:val="20"/>
        </w:rPr>
        <w:t xml:space="preserve">oświadczenie o doświadczeniu w realizowaniu i rozliczaniu projektów </w:t>
      </w:r>
      <w:r w:rsidR="005D2563" w:rsidRPr="00605BB1">
        <w:rPr>
          <w:rFonts w:asciiTheme="minorHAnsi" w:hAnsiTheme="minorHAnsi" w:cstheme="minorHAnsi"/>
          <w:sz w:val="20"/>
          <w:szCs w:val="20"/>
        </w:rPr>
        <w:t xml:space="preserve">z zakresu szkolnictwa zawodowego </w:t>
      </w:r>
      <w:r w:rsidR="007E0D2D" w:rsidRPr="00605BB1">
        <w:rPr>
          <w:rFonts w:asciiTheme="minorHAnsi" w:hAnsiTheme="minorHAnsi" w:cstheme="minorHAnsi"/>
          <w:sz w:val="20"/>
          <w:szCs w:val="20"/>
        </w:rPr>
        <w:t xml:space="preserve">współfinansowanych  </w:t>
      </w:r>
      <w:r w:rsidR="005D2563" w:rsidRPr="00605BB1">
        <w:rPr>
          <w:rFonts w:asciiTheme="minorHAnsi" w:hAnsiTheme="minorHAnsi" w:cstheme="minorHAnsi"/>
          <w:sz w:val="20"/>
          <w:szCs w:val="20"/>
        </w:rPr>
        <w:t>p</w:t>
      </w:r>
      <w:r w:rsidR="007E0D2D" w:rsidRPr="00605BB1">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AC2A11" w:rsidRPr="00605BB1" w:rsidRDefault="005D2563" w:rsidP="008A261B">
      <w:pPr>
        <w:pStyle w:val="NormalnyWeb"/>
        <w:ind w:left="426"/>
        <w:jc w:val="both"/>
        <w:rPr>
          <w:rFonts w:asciiTheme="minorHAnsi" w:hAnsiTheme="minorHAnsi" w:cstheme="minorHAnsi"/>
          <w:sz w:val="20"/>
          <w:szCs w:val="20"/>
        </w:rPr>
      </w:pPr>
      <w:r w:rsidRPr="00605BB1">
        <w:rPr>
          <w:rFonts w:asciiTheme="minorHAnsi" w:hAnsiTheme="minorHAnsi" w:cstheme="minorHAnsi"/>
          <w:sz w:val="20"/>
          <w:szCs w:val="20"/>
        </w:rPr>
        <w:t>ad.</w:t>
      </w:r>
      <w:r w:rsidR="00AC2A11" w:rsidRPr="00605BB1">
        <w:rPr>
          <w:rFonts w:asciiTheme="minorHAnsi" w:hAnsiTheme="minorHAnsi" w:cstheme="minorHAnsi"/>
          <w:sz w:val="20"/>
          <w:szCs w:val="20"/>
        </w:rPr>
        <w:t xml:space="preserve"> e. certyfikaty, zaświadczenia o ukończonych studiach informatycznych, kursach z zakresu obsługi </w:t>
      </w:r>
      <w:r w:rsidR="007E0D2D" w:rsidRPr="00605BB1">
        <w:rPr>
          <w:rFonts w:asciiTheme="minorHAnsi" w:hAnsiTheme="minorHAnsi" w:cstheme="minorHAnsi"/>
          <w:sz w:val="20"/>
          <w:szCs w:val="20"/>
        </w:rPr>
        <w:br/>
        <w:t xml:space="preserve">        </w:t>
      </w:r>
      <w:r w:rsidR="00AC2A11" w:rsidRPr="00605BB1">
        <w:rPr>
          <w:rFonts w:asciiTheme="minorHAnsi" w:hAnsiTheme="minorHAnsi" w:cstheme="minorHAnsi"/>
          <w:sz w:val="20"/>
          <w:szCs w:val="20"/>
        </w:rPr>
        <w:t>programów biurowych</w:t>
      </w:r>
    </w:p>
    <w:p w:rsidR="00281FE9" w:rsidRPr="00605BB1" w:rsidRDefault="00AC2A11" w:rsidP="008A261B">
      <w:pPr>
        <w:pStyle w:val="NormalnyWeb"/>
        <w:ind w:left="426"/>
        <w:jc w:val="both"/>
        <w:rPr>
          <w:rFonts w:asciiTheme="minorHAnsi" w:hAnsiTheme="minorHAnsi" w:cstheme="minorHAnsi"/>
          <w:sz w:val="20"/>
          <w:szCs w:val="20"/>
        </w:rPr>
      </w:pPr>
      <w:r w:rsidRPr="00605BB1">
        <w:rPr>
          <w:rFonts w:asciiTheme="minorHAnsi" w:hAnsiTheme="minorHAnsi" w:cstheme="minorHAnsi"/>
          <w:sz w:val="20"/>
          <w:szCs w:val="20"/>
        </w:rPr>
        <w:t xml:space="preserve">ad. f. dokumenty potwierdzające spełnienie wymagania (kserokopia świadectwa pracy, umowy o pracę, </w:t>
      </w:r>
      <w:r w:rsidR="007E0D2D" w:rsidRPr="00605BB1">
        <w:rPr>
          <w:rFonts w:asciiTheme="minorHAnsi" w:hAnsiTheme="minorHAnsi" w:cstheme="minorHAnsi"/>
          <w:sz w:val="20"/>
          <w:szCs w:val="20"/>
        </w:rPr>
        <w:br/>
        <w:t xml:space="preserve">        </w:t>
      </w:r>
      <w:r w:rsidRPr="00605BB1">
        <w:rPr>
          <w:rFonts w:asciiTheme="minorHAnsi" w:hAnsiTheme="minorHAnsi" w:cstheme="minorHAnsi"/>
          <w:sz w:val="20"/>
          <w:szCs w:val="20"/>
        </w:rPr>
        <w:t>zaświadczenie lub inny dokument).</w:t>
      </w:r>
    </w:p>
    <w:p w:rsidR="00DA28DF" w:rsidRPr="00605BB1" w:rsidRDefault="00DA28DF" w:rsidP="0054382E">
      <w:pPr>
        <w:pStyle w:val="NormalnyWeb"/>
        <w:ind w:left="426"/>
        <w:jc w:val="both"/>
        <w:rPr>
          <w:rFonts w:asciiTheme="minorHAnsi" w:hAnsiTheme="minorHAnsi" w:cstheme="minorHAnsi"/>
          <w:sz w:val="20"/>
          <w:szCs w:val="20"/>
        </w:rPr>
      </w:pPr>
    </w:p>
    <w:p w:rsidR="00281FE9" w:rsidRPr="00605BB1" w:rsidRDefault="00D04405" w:rsidP="00C23BC4">
      <w:pPr>
        <w:pStyle w:val="NormalnyWeb"/>
        <w:numPr>
          <w:ilvl w:val="0"/>
          <w:numId w:val="21"/>
        </w:numPr>
        <w:ind w:left="284" w:hanging="284"/>
        <w:jc w:val="both"/>
        <w:rPr>
          <w:rFonts w:asciiTheme="minorHAnsi" w:hAnsiTheme="minorHAnsi" w:cstheme="minorHAnsi"/>
          <w:sz w:val="20"/>
          <w:szCs w:val="20"/>
        </w:rPr>
      </w:pPr>
      <w:r w:rsidRPr="00605BB1">
        <w:rPr>
          <w:rFonts w:asciiTheme="minorHAnsi" w:hAnsiTheme="minorHAnsi" w:cstheme="minorHAnsi"/>
          <w:sz w:val="20"/>
          <w:szCs w:val="20"/>
        </w:rPr>
        <w:t>Wykonawca może w celu potwierdzenia spełniania warunków udziału w postępowaniu, w stosownych sytuacjach oraz w odniesieniu do konkretnego zamówienia, lub jego części, polegać na zdolności</w:t>
      </w:r>
      <w:r w:rsidR="00AD0F33" w:rsidRPr="00605BB1">
        <w:rPr>
          <w:rFonts w:asciiTheme="minorHAnsi" w:hAnsiTheme="minorHAnsi" w:cstheme="minorHAnsi"/>
          <w:sz w:val="20"/>
          <w:szCs w:val="20"/>
        </w:rPr>
        <w:t xml:space="preserve">ach technicznych lub zawodowych, </w:t>
      </w:r>
      <w:r w:rsidRPr="00605BB1">
        <w:rPr>
          <w:rFonts w:asciiTheme="minorHAnsi" w:hAnsiTheme="minorHAnsi" w:cstheme="minorHAnsi"/>
          <w:sz w:val="20"/>
          <w:szCs w:val="20"/>
        </w:rPr>
        <w:t>sytuacji finansowej lub ekonomicznej innych podmiotów, niezależnie od charakteru prawnego łączących go z nim stosunków prawnych.</w:t>
      </w:r>
    </w:p>
    <w:p w:rsidR="00D04405" w:rsidRPr="00605BB1" w:rsidRDefault="00D04405" w:rsidP="00C23BC4">
      <w:pPr>
        <w:pStyle w:val="NormalnyWeb"/>
        <w:numPr>
          <w:ilvl w:val="1"/>
          <w:numId w:val="22"/>
        </w:numPr>
        <w:jc w:val="both"/>
        <w:rPr>
          <w:rFonts w:asciiTheme="minorHAnsi" w:hAnsiTheme="minorHAnsi" w:cstheme="minorHAnsi"/>
          <w:sz w:val="20"/>
          <w:szCs w:val="20"/>
        </w:rPr>
      </w:pPr>
      <w:r w:rsidRPr="00605BB1">
        <w:rPr>
          <w:rFonts w:asciiTheme="minorHAnsi" w:hAnsiTheme="minorHAnsi" w:cstheme="minorHAns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D04405" w:rsidRPr="00605BB1" w:rsidRDefault="00D04405" w:rsidP="00C23BC4">
      <w:pPr>
        <w:pStyle w:val="NormalnyWeb"/>
        <w:numPr>
          <w:ilvl w:val="1"/>
          <w:numId w:val="22"/>
        </w:numPr>
        <w:jc w:val="both"/>
        <w:rPr>
          <w:rFonts w:asciiTheme="minorHAnsi" w:hAnsiTheme="minorHAnsi" w:cstheme="minorHAnsi"/>
          <w:sz w:val="20"/>
          <w:szCs w:val="20"/>
        </w:rPr>
      </w:pPr>
      <w:r w:rsidRPr="00605BB1">
        <w:rPr>
          <w:rFonts w:asciiTheme="minorHAnsi" w:hAnsiTheme="minorHAnsi" w:cstheme="minorHAnsi"/>
          <w:sz w:val="20"/>
          <w:szCs w:val="2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w:t>
      </w:r>
    </w:p>
    <w:p w:rsidR="00D04405" w:rsidRPr="00605BB1" w:rsidRDefault="00D04405" w:rsidP="00C23BC4">
      <w:pPr>
        <w:pStyle w:val="NormalnyWeb"/>
        <w:numPr>
          <w:ilvl w:val="1"/>
          <w:numId w:val="22"/>
        </w:numPr>
        <w:jc w:val="both"/>
        <w:rPr>
          <w:rFonts w:asciiTheme="minorHAnsi" w:hAnsiTheme="minorHAnsi" w:cstheme="minorHAnsi"/>
          <w:sz w:val="20"/>
          <w:szCs w:val="20"/>
        </w:rPr>
      </w:pPr>
      <w:r w:rsidRPr="00605BB1">
        <w:rPr>
          <w:rFonts w:asciiTheme="minorHAnsi" w:hAnsiTheme="minorHAnsi" w:cstheme="minorHAnsi"/>
          <w:sz w:val="20"/>
          <w:szCs w:val="20"/>
        </w:rPr>
        <w:t>Wykonawca, który polega na sytuacji finansowej lub ekonomicznej innych podmiotów, odpowiada solidarnie z podmiotem, który zobowiązał się do udostępnienia zasob</w:t>
      </w:r>
      <w:r w:rsidR="00AD0F33" w:rsidRPr="00605BB1">
        <w:rPr>
          <w:rFonts w:asciiTheme="minorHAnsi" w:hAnsiTheme="minorHAnsi" w:cstheme="minorHAnsi"/>
          <w:sz w:val="20"/>
          <w:szCs w:val="20"/>
        </w:rPr>
        <w:t>ów, za szkodę poniesioną przez Z</w:t>
      </w:r>
      <w:r w:rsidRPr="00605BB1">
        <w:rPr>
          <w:rFonts w:asciiTheme="minorHAnsi" w:hAnsiTheme="minorHAnsi" w:cstheme="minorHAnsi"/>
          <w:sz w:val="20"/>
          <w:szCs w:val="20"/>
        </w:rPr>
        <w:t>amawiającego powstałą wskutek nieudostępnienia tych zasobów, chyba że za nieudostępnienie zasobów nie ponosi winy</w:t>
      </w:r>
    </w:p>
    <w:p w:rsidR="001C66DB" w:rsidRPr="00605BB1" w:rsidRDefault="001C66DB" w:rsidP="00C23BC4">
      <w:pPr>
        <w:pStyle w:val="NormalnyWeb"/>
        <w:numPr>
          <w:ilvl w:val="1"/>
          <w:numId w:val="22"/>
        </w:numPr>
        <w:jc w:val="both"/>
        <w:rPr>
          <w:rFonts w:asciiTheme="minorHAnsi" w:hAnsiTheme="minorHAnsi" w:cstheme="minorHAnsi"/>
          <w:sz w:val="20"/>
          <w:szCs w:val="20"/>
        </w:rPr>
      </w:pPr>
      <w:r w:rsidRPr="00605BB1">
        <w:rPr>
          <w:rFonts w:asciiTheme="minorHAnsi" w:hAnsiTheme="minorHAnsi" w:cstheme="minorHAnsi"/>
          <w:sz w:val="20"/>
          <w:szCs w:val="20"/>
        </w:rPr>
        <w:t xml:space="preserve">Jeżeli zdolności techniczne lub zawodowe lub sytuacja ekonomiczna lub finansowa, podmiotu, </w:t>
      </w:r>
      <w:r w:rsidRPr="00605BB1">
        <w:rPr>
          <w:rFonts w:asciiTheme="minorHAnsi" w:hAnsiTheme="minorHAnsi" w:cstheme="minorHAnsi"/>
          <w:sz w:val="20"/>
          <w:szCs w:val="20"/>
        </w:rPr>
        <w:br/>
        <w:t xml:space="preserve">o którym mowa w pkt 5, nie potwierdzają spełnienia przez wykonawcę warunków udziału </w:t>
      </w:r>
      <w:r w:rsidRPr="00605BB1">
        <w:rPr>
          <w:rFonts w:asciiTheme="minorHAnsi" w:hAnsiTheme="minorHAnsi" w:cstheme="minorHAnsi"/>
          <w:sz w:val="20"/>
          <w:szCs w:val="20"/>
        </w:rPr>
        <w:br/>
        <w:t xml:space="preserve">w postępowaniu lub zachodzą wobec tych podmiotów podstawy wykluczenia, Zamawiający żąda, aby Wykonawca w terminie określonym przez Zamawiającego: </w:t>
      </w:r>
    </w:p>
    <w:p w:rsidR="001C66DB" w:rsidRPr="00605BB1" w:rsidRDefault="001C66DB" w:rsidP="00C23BC4">
      <w:pPr>
        <w:pStyle w:val="NormalnyWeb"/>
        <w:numPr>
          <w:ilvl w:val="0"/>
          <w:numId w:val="23"/>
        </w:numPr>
        <w:jc w:val="both"/>
        <w:rPr>
          <w:rFonts w:asciiTheme="minorHAnsi" w:hAnsiTheme="minorHAnsi" w:cstheme="minorHAnsi"/>
          <w:sz w:val="20"/>
          <w:szCs w:val="20"/>
        </w:rPr>
      </w:pPr>
      <w:r w:rsidRPr="00605BB1">
        <w:rPr>
          <w:rFonts w:asciiTheme="minorHAnsi" w:hAnsiTheme="minorHAnsi" w:cstheme="minorHAnsi"/>
          <w:sz w:val="20"/>
          <w:szCs w:val="20"/>
        </w:rPr>
        <w:t xml:space="preserve">zastąpił ten podmiot innym podmiotem lub podmiotami lub </w:t>
      </w:r>
    </w:p>
    <w:p w:rsidR="00D04405" w:rsidRPr="00605BB1" w:rsidRDefault="001C66DB" w:rsidP="00C23BC4">
      <w:pPr>
        <w:pStyle w:val="NormalnyWeb"/>
        <w:numPr>
          <w:ilvl w:val="0"/>
          <w:numId w:val="23"/>
        </w:numPr>
        <w:jc w:val="both"/>
        <w:rPr>
          <w:rFonts w:asciiTheme="minorHAnsi" w:hAnsiTheme="minorHAnsi" w:cstheme="minorHAnsi"/>
          <w:sz w:val="20"/>
          <w:szCs w:val="20"/>
        </w:rPr>
      </w:pPr>
      <w:r w:rsidRPr="00605BB1">
        <w:rPr>
          <w:rFonts w:asciiTheme="minorHAnsi" w:hAnsiTheme="minorHAnsi" w:cstheme="minorHAnsi"/>
          <w:sz w:val="20"/>
          <w:szCs w:val="20"/>
        </w:rPr>
        <w:t xml:space="preserve">zobowiązał się do osobistego wykonania odpowiedniej części zamówienia, jeżeli wykaże zdolności techniczne lub zawodowe lub sytuację finansową lub ekonomiczną, o których mowa w pkt 4.2 oraz pkt </w:t>
      </w:r>
      <w:r w:rsidR="00F51CE6" w:rsidRPr="00605BB1">
        <w:rPr>
          <w:rFonts w:asciiTheme="minorHAnsi" w:hAnsiTheme="minorHAnsi" w:cstheme="minorHAnsi"/>
          <w:sz w:val="20"/>
          <w:szCs w:val="20"/>
        </w:rPr>
        <w:t xml:space="preserve"> </w:t>
      </w:r>
      <w:r w:rsidRPr="00605BB1">
        <w:rPr>
          <w:rFonts w:asciiTheme="minorHAnsi" w:hAnsiTheme="minorHAnsi" w:cstheme="minorHAnsi"/>
          <w:sz w:val="20"/>
          <w:szCs w:val="20"/>
        </w:rPr>
        <w:t>4.3.</w:t>
      </w:r>
    </w:p>
    <w:p w:rsidR="00430D47" w:rsidRPr="00605BB1" w:rsidRDefault="00AD0F33" w:rsidP="00C23BC4">
      <w:pPr>
        <w:pStyle w:val="NormalnyWeb"/>
        <w:numPr>
          <w:ilvl w:val="1"/>
          <w:numId w:val="24"/>
        </w:numPr>
        <w:jc w:val="both"/>
        <w:rPr>
          <w:rFonts w:asciiTheme="minorHAnsi" w:hAnsiTheme="minorHAnsi" w:cstheme="minorHAnsi"/>
          <w:sz w:val="20"/>
          <w:szCs w:val="20"/>
        </w:rPr>
      </w:pPr>
      <w:r w:rsidRPr="00605BB1">
        <w:rPr>
          <w:rFonts w:asciiTheme="minorHAnsi" w:hAnsiTheme="minorHAnsi" w:cstheme="minorHAnsi"/>
          <w:sz w:val="20"/>
          <w:szCs w:val="20"/>
        </w:rPr>
        <w:t>W celu oceny, czy W</w:t>
      </w:r>
      <w:r w:rsidR="002529B4" w:rsidRPr="00605BB1">
        <w:rPr>
          <w:rFonts w:asciiTheme="minorHAnsi" w:hAnsiTheme="minorHAnsi" w:cstheme="minorHAnsi"/>
          <w:sz w:val="20"/>
          <w:szCs w:val="20"/>
        </w:rPr>
        <w:t>ykonawca polegając na zdolnościach lub sytuacji innych podmiotów na zasadach określonych w art. 22a ustawy, będzie dysponował niezbędnymi zasobami w stopniu umożliwiającym należyte wykonanie zamówienia publicznego or</w:t>
      </w:r>
      <w:r w:rsidR="00CF4A8A" w:rsidRPr="00605BB1">
        <w:rPr>
          <w:rFonts w:asciiTheme="minorHAnsi" w:hAnsiTheme="minorHAnsi" w:cstheme="minorHAnsi"/>
          <w:sz w:val="20"/>
          <w:szCs w:val="20"/>
        </w:rPr>
        <w:t>az oceny, czy stosunek łączący W</w:t>
      </w:r>
      <w:r w:rsidR="002529B4" w:rsidRPr="00605BB1">
        <w:rPr>
          <w:rFonts w:asciiTheme="minorHAnsi" w:hAnsiTheme="minorHAnsi" w:cstheme="minorHAnsi"/>
          <w:sz w:val="20"/>
          <w:szCs w:val="20"/>
        </w:rPr>
        <w:t>ykonawcę z tymi podmiotami gwarantuje rzec</w:t>
      </w:r>
      <w:r w:rsidR="00CF4A8A" w:rsidRPr="00605BB1">
        <w:rPr>
          <w:rFonts w:asciiTheme="minorHAnsi" w:hAnsiTheme="minorHAnsi" w:cstheme="minorHAnsi"/>
          <w:sz w:val="20"/>
          <w:szCs w:val="20"/>
        </w:rPr>
        <w:t>zywisty dostęp do ich zasobów, Z</w:t>
      </w:r>
      <w:r w:rsidR="002529B4" w:rsidRPr="00605BB1">
        <w:rPr>
          <w:rFonts w:asciiTheme="minorHAnsi" w:hAnsiTheme="minorHAnsi" w:cstheme="minorHAnsi"/>
          <w:sz w:val="20"/>
          <w:szCs w:val="20"/>
        </w:rPr>
        <w:t>amawiający może żądać dokumentów, które określają w szczególności:</w:t>
      </w:r>
    </w:p>
    <w:p w:rsidR="002529B4" w:rsidRPr="00605BB1" w:rsidRDefault="002529B4" w:rsidP="00C23BC4">
      <w:pPr>
        <w:pStyle w:val="NormalnyWeb"/>
        <w:numPr>
          <w:ilvl w:val="0"/>
          <w:numId w:val="25"/>
        </w:numPr>
        <w:jc w:val="both"/>
        <w:rPr>
          <w:rFonts w:asciiTheme="minorHAnsi" w:hAnsiTheme="minorHAnsi" w:cstheme="minorHAnsi"/>
          <w:sz w:val="20"/>
          <w:szCs w:val="20"/>
        </w:rPr>
      </w:pPr>
      <w:r w:rsidRPr="00605BB1">
        <w:rPr>
          <w:rFonts w:asciiTheme="minorHAnsi" w:hAnsiTheme="minorHAnsi" w:cstheme="minorHAnsi"/>
          <w:sz w:val="20"/>
          <w:szCs w:val="20"/>
        </w:rPr>
        <w:t>zakr</w:t>
      </w:r>
      <w:r w:rsidR="00CF4A8A" w:rsidRPr="00605BB1">
        <w:rPr>
          <w:rFonts w:asciiTheme="minorHAnsi" w:hAnsiTheme="minorHAnsi" w:cstheme="minorHAnsi"/>
          <w:sz w:val="20"/>
          <w:szCs w:val="20"/>
        </w:rPr>
        <w:t>es dostępnych W</w:t>
      </w:r>
      <w:r w:rsidRPr="00605BB1">
        <w:rPr>
          <w:rFonts w:asciiTheme="minorHAnsi" w:hAnsiTheme="minorHAnsi" w:cstheme="minorHAnsi"/>
          <w:sz w:val="20"/>
          <w:szCs w:val="20"/>
        </w:rPr>
        <w:t>ykonawcy zasobów innego podmiotu,</w:t>
      </w:r>
    </w:p>
    <w:p w:rsidR="002529B4" w:rsidRPr="00605BB1" w:rsidRDefault="002529B4" w:rsidP="00C23BC4">
      <w:pPr>
        <w:pStyle w:val="NormalnyWeb"/>
        <w:numPr>
          <w:ilvl w:val="0"/>
          <w:numId w:val="25"/>
        </w:numPr>
        <w:jc w:val="both"/>
        <w:rPr>
          <w:rFonts w:asciiTheme="minorHAnsi" w:hAnsiTheme="minorHAnsi" w:cstheme="minorHAnsi"/>
          <w:sz w:val="20"/>
          <w:szCs w:val="20"/>
        </w:rPr>
      </w:pPr>
      <w:r w:rsidRPr="00605BB1">
        <w:rPr>
          <w:rFonts w:asciiTheme="minorHAnsi" w:hAnsiTheme="minorHAnsi" w:cstheme="minorHAnsi"/>
          <w:sz w:val="20"/>
          <w:szCs w:val="20"/>
        </w:rPr>
        <w:t xml:space="preserve">sposób wykorzystania </w:t>
      </w:r>
      <w:r w:rsidR="00CF4A8A" w:rsidRPr="00605BB1">
        <w:rPr>
          <w:rFonts w:asciiTheme="minorHAnsi" w:hAnsiTheme="minorHAnsi" w:cstheme="minorHAnsi"/>
          <w:sz w:val="20"/>
          <w:szCs w:val="20"/>
        </w:rPr>
        <w:t>zasobów innego podmiotu, przez W</w:t>
      </w:r>
      <w:r w:rsidRPr="00605BB1">
        <w:rPr>
          <w:rFonts w:asciiTheme="minorHAnsi" w:hAnsiTheme="minorHAnsi" w:cstheme="minorHAnsi"/>
          <w:sz w:val="20"/>
          <w:szCs w:val="20"/>
        </w:rPr>
        <w:t>ykonawcę, przy wykonywaniu zamówienia publicznego,</w:t>
      </w:r>
    </w:p>
    <w:p w:rsidR="002529B4" w:rsidRPr="00605BB1" w:rsidRDefault="002529B4" w:rsidP="00C23BC4">
      <w:pPr>
        <w:pStyle w:val="NormalnyWeb"/>
        <w:numPr>
          <w:ilvl w:val="0"/>
          <w:numId w:val="25"/>
        </w:numPr>
        <w:jc w:val="both"/>
        <w:rPr>
          <w:rFonts w:asciiTheme="minorHAnsi" w:hAnsiTheme="minorHAnsi" w:cstheme="minorHAnsi"/>
          <w:sz w:val="20"/>
          <w:szCs w:val="20"/>
        </w:rPr>
      </w:pPr>
      <w:r w:rsidRPr="00605BB1">
        <w:rPr>
          <w:rFonts w:asciiTheme="minorHAnsi" w:hAnsiTheme="minorHAnsi" w:cstheme="minorHAnsi"/>
          <w:sz w:val="20"/>
          <w:szCs w:val="20"/>
        </w:rPr>
        <w:t>zakres i okres udziału innego podmiotu przy wykonywaniu zamówienia publicznego,</w:t>
      </w:r>
    </w:p>
    <w:p w:rsidR="002529B4" w:rsidRPr="00605BB1" w:rsidRDefault="002529B4" w:rsidP="00C23BC4">
      <w:pPr>
        <w:pStyle w:val="NormalnyWeb"/>
        <w:numPr>
          <w:ilvl w:val="0"/>
          <w:numId w:val="25"/>
        </w:numPr>
        <w:jc w:val="both"/>
        <w:rPr>
          <w:rFonts w:asciiTheme="minorHAnsi" w:hAnsiTheme="minorHAnsi" w:cstheme="minorHAnsi"/>
          <w:sz w:val="20"/>
          <w:szCs w:val="20"/>
        </w:rPr>
      </w:pPr>
      <w:r w:rsidRPr="00605BB1">
        <w:rPr>
          <w:rFonts w:asciiTheme="minorHAnsi" w:hAnsiTheme="minorHAnsi" w:cstheme="minorHAnsi"/>
          <w:sz w:val="20"/>
          <w:szCs w:val="20"/>
        </w:rPr>
        <w:t>czy podmiot, na zdolnoś</w:t>
      </w:r>
      <w:r w:rsidR="00CF4A8A" w:rsidRPr="00605BB1">
        <w:rPr>
          <w:rFonts w:asciiTheme="minorHAnsi" w:hAnsiTheme="minorHAnsi" w:cstheme="minorHAnsi"/>
          <w:sz w:val="20"/>
          <w:szCs w:val="20"/>
        </w:rPr>
        <w:t>ciach którego W</w:t>
      </w:r>
      <w:r w:rsidRPr="00605BB1">
        <w:rPr>
          <w:rFonts w:asciiTheme="minorHAnsi" w:hAnsiTheme="minorHAnsi" w:cstheme="minorHAnsi"/>
          <w:sz w:val="20"/>
          <w:szCs w:val="20"/>
        </w:rPr>
        <w:t xml:space="preserve">ykonawca polega w odniesieniu do warunków udziału </w:t>
      </w:r>
      <w:r w:rsidR="008A261B" w:rsidRPr="00605BB1">
        <w:rPr>
          <w:rFonts w:asciiTheme="minorHAnsi" w:hAnsiTheme="minorHAnsi" w:cstheme="minorHAnsi"/>
          <w:sz w:val="20"/>
          <w:szCs w:val="20"/>
        </w:rPr>
        <w:br/>
      </w:r>
      <w:r w:rsidRPr="00605BB1">
        <w:rPr>
          <w:rFonts w:asciiTheme="minorHAnsi" w:hAnsiTheme="minorHAnsi" w:cstheme="minorHAnsi"/>
          <w:sz w:val="20"/>
          <w:szCs w:val="20"/>
        </w:rPr>
        <w:t>w postępowaniu dotyczących wykształcenia, kwalifikacji zawodowych lub doświadczenia, zrealizuje usługi, których wskazane zdolności dotyczą.</w:t>
      </w:r>
    </w:p>
    <w:p w:rsidR="002529B4" w:rsidRPr="00605BB1" w:rsidRDefault="002529B4" w:rsidP="00C23BC4">
      <w:pPr>
        <w:pStyle w:val="NormalnyWeb"/>
        <w:numPr>
          <w:ilvl w:val="1"/>
          <w:numId w:val="24"/>
        </w:numPr>
        <w:jc w:val="both"/>
        <w:rPr>
          <w:rFonts w:asciiTheme="minorHAnsi" w:hAnsiTheme="minorHAnsi" w:cstheme="minorHAnsi"/>
          <w:sz w:val="20"/>
          <w:szCs w:val="20"/>
        </w:rPr>
      </w:pPr>
      <w:r w:rsidRPr="00605BB1">
        <w:rPr>
          <w:rFonts w:asciiTheme="minorHAnsi" w:hAnsiTheme="minorHAnsi" w:cstheme="minorHAnsi"/>
          <w:sz w:val="20"/>
          <w:szCs w:val="20"/>
        </w:rPr>
        <w:t>Zamawiający żąda od Wykonawcy, który polega na zdolnościach lub sytuacji innych podmiotów na zasadach określonych w art. 22a ustawy, przedstawienia w odniesieniu do tych podmiotów dokumentów wymienionych w rozdz. 7 pkt 3.</w:t>
      </w:r>
    </w:p>
    <w:p w:rsidR="00AC2A11" w:rsidRPr="00605BB1" w:rsidRDefault="002529B4" w:rsidP="00C23BC4">
      <w:pPr>
        <w:pStyle w:val="NormalnyWeb"/>
        <w:numPr>
          <w:ilvl w:val="1"/>
          <w:numId w:val="24"/>
        </w:numPr>
        <w:jc w:val="both"/>
        <w:rPr>
          <w:rFonts w:asciiTheme="minorHAnsi" w:hAnsiTheme="minorHAnsi" w:cstheme="minorHAnsi"/>
          <w:sz w:val="20"/>
          <w:szCs w:val="20"/>
        </w:rPr>
      </w:pPr>
      <w:r w:rsidRPr="00605BB1">
        <w:rPr>
          <w:rFonts w:asciiTheme="minorHAnsi" w:hAnsiTheme="minorHAnsi" w:cstheme="minorHAnsi"/>
          <w:sz w:val="20"/>
          <w:szCs w:val="20"/>
        </w:rPr>
        <w:t>Zamawiający żąda wskazania przez wykonawcę części zamówienia, których wykonanie zamierza powierzyć podwykonawcom, i podania przez wykonawcę firm podwykonawców.</w:t>
      </w:r>
    </w:p>
    <w:p w:rsidR="002529B4" w:rsidRPr="00605BB1" w:rsidRDefault="002529B4" w:rsidP="00C23BC4">
      <w:pPr>
        <w:pStyle w:val="NormalnyWeb"/>
        <w:numPr>
          <w:ilvl w:val="1"/>
          <w:numId w:val="24"/>
        </w:numPr>
        <w:jc w:val="both"/>
        <w:rPr>
          <w:rFonts w:asciiTheme="minorHAnsi" w:hAnsiTheme="minorHAnsi" w:cstheme="minorHAnsi"/>
          <w:sz w:val="20"/>
          <w:szCs w:val="20"/>
        </w:rPr>
      </w:pPr>
      <w:r w:rsidRPr="00605BB1">
        <w:rPr>
          <w:rFonts w:asciiTheme="minorHAnsi" w:hAnsiTheme="minorHAnsi" w:cstheme="minorHAnsi"/>
          <w:sz w:val="20"/>
          <w:szCs w:val="20"/>
        </w:rPr>
        <w:lastRenderedPageBreak/>
        <w:t>Ocena spełniania powyższych warunków będzie polegać na sprawdzeniu na zasadzie: spełnia / nie spełnia, czy Wykonawcy złożyli niżej przedstawione oświadczenia.</w:t>
      </w:r>
    </w:p>
    <w:p w:rsidR="00006098" w:rsidRPr="00605BB1" w:rsidRDefault="00006098" w:rsidP="00C23BC4">
      <w:pPr>
        <w:pStyle w:val="NormalnyWeb"/>
        <w:numPr>
          <w:ilvl w:val="0"/>
          <w:numId w:val="26"/>
        </w:numPr>
        <w:ind w:left="426" w:hanging="426"/>
        <w:jc w:val="both"/>
        <w:rPr>
          <w:rFonts w:asciiTheme="minorHAnsi" w:hAnsiTheme="minorHAnsi" w:cstheme="minorHAnsi"/>
          <w:sz w:val="20"/>
          <w:szCs w:val="20"/>
        </w:rPr>
      </w:pPr>
      <w:r w:rsidRPr="00605BB1">
        <w:rPr>
          <w:rFonts w:asciiTheme="minorHAnsi" w:hAnsiTheme="minorHAnsi" w:cstheme="minorHAnsi"/>
          <w:sz w:val="20"/>
          <w:szCs w:val="20"/>
        </w:rPr>
        <w:t xml:space="preserve">Zamawiający informuje, iż prowadząc procedurę o udzielenie zamówienia publicznego będzie działał </w:t>
      </w:r>
      <w:r w:rsidRPr="00605BB1">
        <w:rPr>
          <w:rFonts w:asciiTheme="minorHAnsi" w:hAnsiTheme="minorHAnsi" w:cstheme="minorHAnsi"/>
          <w:sz w:val="20"/>
          <w:szCs w:val="20"/>
        </w:rPr>
        <w:br/>
        <w:t>z zastosowaniem zasad określonych art. 24aa ust. 1 ustawy. Zamawiający po otwarciu ofert najpierw dokona oceny ofert, a następnie zbada, czy Wykonawca, którego oferta została oceniona jako najkorzystniejsza, nie podlega wykluczeniu oraz spełnia warunki udziału w postępowaniu.</w:t>
      </w:r>
    </w:p>
    <w:p w:rsidR="003F1647" w:rsidRPr="00605BB1" w:rsidRDefault="00006098" w:rsidP="00C23BC4">
      <w:pPr>
        <w:pStyle w:val="NormalnyWeb"/>
        <w:numPr>
          <w:ilvl w:val="1"/>
          <w:numId w:val="1"/>
        </w:numPr>
        <w:ind w:left="851" w:hanging="425"/>
        <w:jc w:val="both"/>
        <w:rPr>
          <w:rFonts w:asciiTheme="minorHAnsi" w:hAnsiTheme="minorHAnsi" w:cstheme="minorHAnsi"/>
          <w:sz w:val="20"/>
          <w:szCs w:val="20"/>
        </w:rPr>
      </w:pPr>
      <w:r w:rsidRPr="00605BB1">
        <w:rPr>
          <w:rFonts w:asciiTheme="minorHAnsi" w:hAnsiTheme="minorHAnsi" w:cstheme="minorHAnsi"/>
          <w:sz w:val="20"/>
          <w:szCs w:val="20"/>
        </w:rPr>
        <w:t xml:space="preserve">Zamawiający może wezwać Wykonawcę, którego oferta została najwyżej oceniona, do złożenia </w:t>
      </w:r>
      <w:r w:rsidRPr="00605BB1">
        <w:rPr>
          <w:rFonts w:asciiTheme="minorHAnsi" w:hAnsiTheme="minorHAnsi" w:cstheme="minorHAnsi"/>
          <w:sz w:val="20"/>
          <w:szCs w:val="20"/>
        </w:rPr>
        <w:br/>
        <w:t>w wyznaczonym, nie krótszym niż 5 dni, terminie aktualnych na dzień złożenia oświadczeń lub dokumentów potwierdzających okoliczności, o których mowa w art. 25 ust. 1.</w:t>
      </w:r>
    </w:p>
    <w:p w:rsidR="00BE70F3" w:rsidRPr="00605BB1" w:rsidRDefault="00BE70F3" w:rsidP="00BE70F3">
      <w:pPr>
        <w:pStyle w:val="NormalnyWeb"/>
        <w:jc w:val="both"/>
        <w:rPr>
          <w:rFonts w:asciiTheme="minorHAnsi" w:hAnsiTheme="minorHAnsi" w:cstheme="minorHAnsi"/>
          <w:sz w:val="20"/>
          <w:szCs w:val="20"/>
        </w:rPr>
      </w:pPr>
    </w:p>
    <w:p w:rsidR="00BE70F3" w:rsidRPr="00605BB1" w:rsidRDefault="00BE70F3" w:rsidP="00BE70F3">
      <w:pPr>
        <w:pStyle w:val="NormalnyWeb"/>
        <w:jc w:val="both"/>
        <w:rPr>
          <w:rFonts w:asciiTheme="minorHAnsi" w:hAnsiTheme="minorHAnsi" w:cstheme="minorHAnsi"/>
          <w:sz w:val="20"/>
          <w:szCs w:val="20"/>
        </w:rPr>
      </w:pPr>
    </w:p>
    <w:p w:rsidR="003D070D" w:rsidRPr="00605BB1" w:rsidRDefault="003D070D" w:rsidP="003D070D">
      <w:pPr>
        <w:pStyle w:val="NormalnyWeb"/>
        <w:ind w:left="851"/>
        <w:rPr>
          <w:rFonts w:asciiTheme="minorHAnsi" w:hAnsiTheme="minorHAnsi" w:cstheme="minorHAnsi"/>
          <w:sz w:val="20"/>
          <w:szCs w:val="20"/>
        </w:rPr>
      </w:pPr>
    </w:p>
    <w:p w:rsidR="003F1647" w:rsidRPr="00605BB1" w:rsidRDefault="003D070D" w:rsidP="00C23BC4">
      <w:pPr>
        <w:pStyle w:val="Nagwek"/>
        <w:numPr>
          <w:ilvl w:val="0"/>
          <w:numId w:val="1"/>
        </w:numPr>
        <w:jc w:val="center"/>
        <w:rPr>
          <w:rFonts w:asciiTheme="minorHAnsi" w:hAnsiTheme="minorHAnsi" w:cs="Arial"/>
          <w:sz w:val="20"/>
          <w:szCs w:val="20"/>
        </w:rPr>
      </w:pPr>
      <w:r w:rsidRPr="00605BB1">
        <w:rPr>
          <w:rFonts w:asciiTheme="minorHAnsi" w:hAnsiTheme="minorHAnsi" w:cs="Arial"/>
          <w:b/>
          <w:bCs/>
          <w:sz w:val="20"/>
          <w:szCs w:val="20"/>
        </w:rPr>
        <w:t xml:space="preserve">WYKAZ </w:t>
      </w:r>
      <w:r w:rsidRPr="00605BB1">
        <w:rPr>
          <w:b/>
          <w:sz w:val="20"/>
          <w:szCs w:val="20"/>
        </w:rPr>
        <w:t>OŚWIADCZEŃ LUB DOKUMENTÓW, POTWIERDZAJĄCYCH SPEŁNIANIE WARUNKÓW UDZIAŁU W POSTĘPOWANIU ORAZ BRAK PODSTAW DO WYKLUCZENIA</w:t>
      </w:r>
    </w:p>
    <w:p w:rsidR="008A261B" w:rsidRPr="00605BB1" w:rsidRDefault="008A261B" w:rsidP="008A261B">
      <w:pPr>
        <w:pStyle w:val="Nagwek"/>
        <w:ind w:left="720"/>
        <w:rPr>
          <w:rFonts w:asciiTheme="minorHAnsi" w:hAnsiTheme="minorHAnsi" w:cs="Arial"/>
          <w:sz w:val="20"/>
          <w:szCs w:val="20"/>
        </w:rPr>
      </w:pPr>
    </w:p>
    <w:p w:rsidR="003D070D" w:rsidRPr="00605BB1" w:rsidRDefault="003D070D" w:rsidP="00C23BC4">
      <w:pPr>
        <w:pStyle w:val="Nagwek"/>
        <w:numPr>
          <w:ilvl w:val="0"/>
          <w:numId w:val="27"/>
        </w:numPr>
        <w:ind w:left="426" w:hanging="426"/>
        <w:jc w:val="both"/>
        <w:rPr>
          <w:rFonts w:asciiTheme="minorHAnsi" w:hAnsiTheme="minorHAnsi" w:cs="Arial"/>
          <w:sz w:val="20"/>
          <w:szCs w:val="20"/>
        </w:rPr>
      </w:pPr>
      <w:r w:rsidRPr="00605BB1">
        <w:rPr>
          <w:sz w:val="20"/>
          <w:szCs w:val="20"/>
        </w:rPr>
        <w:t>W celu potwierdzenia spełniania warunków udziału w post</w:t>
      </w:r>
      <w:r w:rsidR="00CF4A8A" w:rsidRPr="00605BB1">
        <w:rPr>
          <w:sz w:val="20"/>
          <w:szCs w:val="20"/>
        </w:rPr>
        <w:t xml:space="preserve">ępowaniu o których mowa w rozdz. 6 pkt </w:t>
      </w:r>
      <w:r w:rsidRPr="00605BB1">
        <w:rPr>
          <w:sz w:val="20"/>
          <w:szCs w:val="20"/>
        </w:rPr>
        <w:t xml:space="preserve">2.1 </w:t>
      </w:r>
      <w:r w:rsidR="00CF4A8A" w:rsidRPr="00605BB1">
        <w:rPr>
          <w:sz w:val="20"/>
          <w:szCs w:val="20"/>
        </w:rPr>
        <w:br/>
      </w:r>
      <w:r w:rsidRPr="00605BB1">
        <w:rPr>
          <w:sz w:val="20"/>
          <w:szCs w:val="20"/>
        </w:rPr>
        <w:t xml:space="preserve">lit a) i b) oraz w lit c) - w zakresie dotyczącym zdolności technicznych, Zamawiający nie żąda od Wykonawcy żadnych dokumentów i oczekuje złożenia wraz z ofertą jedynie oświadczenia Wykonawcy w trybie </w:t>
      </w:r>
      <w:r w:rsidR="008A261B" w:rsidRPr="00605BB1">
        <w:rPr>
          <w:sz w:val="20"/>
          <w:szCs w:val="20"/>
        </w:rPr>
        <w:br/>
      </w:r>
      <w:r w:rsidRPr="00605BB1">
        <w:rPr>
          <w:sz w:val="20"/>
          <w:szCs w:val="20"/>
        </w:rPr>
        <w:t>art. 25a ust. 1 pkt 1 ustawy, stanowiącego wstępne potwierdzenie że Wykonawca nie podlega wykluczeniu oraz że Wykonawca spełnia warunki udziału w postępowaniu.</w:t>
      </w:r>
    </w:p>
    <w:p w:rsidR="003D070D" w:rsidRPr="00605BB1" w:rsidRDefault="003D070D" w:rsidP="00C23BC4">
      <w:pPr>
        <w:pStyle w:val="Nagwek"/>
        <w:numPr>
          <w:ilvl w:val="0"/>
          <w:numId w:val="27"/>
        </w:numPr>
        <w:ind w:left="426" w:hanging="426"/>
        <w:jc w:val="both"/>
        <w:rPr>
          <w:rFonts w:asciiTheme="minorHAnsi" w:hAnsiTheme="minorHAnsi" w:cs="Arial"/>
          <w:sz w:val="20"/>
          <w:szCs w:val="20"/>
        </w:rPr>
      </w:pPr>
      <w:r w:rsidRPr="00605BB1">
        <w:rPr>
          <w:sz w:val="20"/>
          <w:szCs w:val="20"/>
        </w:rPr>
        <w:t>W celu potwierdzenia spełniania warunku dotyczącego zdolności technicznej lub zawodowej, o którym mowa w pkt 6.2.1 lit c) - w zakresie dotyczącym zdolności zawodowej, Zamawiający żąda od wykonawcy:</w:t>
      </w:r>
    </w:p>
    <w:p w:rsidR="00652266" w:rsidRPr="00605BB1" w:rsidRDefault="00652266" w:rsidP="00C23BC4">
      <w:pPr>
        <w:pStyle w:val="Nagwek"/>
        <w:numPr>
          <w:ilvl w:val="0"/>
          <w:numId w:val="28"/>
        </w:numPr>
        <w:jc w:val="both"/>
        <w:rPr>
          <w:rFonts w:asciiTheme="minorHAnsi" w:hAnsiTheme="minorHAnsi" w:cs="Arial"/>
          <w:sz w:val="20"/>
          <w:szCs w:val="20"/>
        </w:rPr>
      </w:pPr>
      <w:r w:rsidRPr="00605BB1">
        <w:rPr>
          <w:sz w:val="20"/>
          <w:szCs w:val="20"/>
        </w:rPr>
        <w:t xml:space="preserve">wykazu osób, skierowanych przez Wykonawcę do realizacji zamówienia publicznego, odpowiedzialnych za świadczenie usług, wraz z informacjami na temat ich kwalifikacji zawodowych, doświadczenia </w:t>
      </w:r>
      <w:r w:rsidR="008A261B" w:rsidRPr="00605BB1">
        <w:rPr>
          <w:sz w:val="20"/>
          <w:szCs w:val="20"/>
        </w:rPr>
        <w:br/>
      </w:r>
      <w:r w:rsidRPr="00605BB1">
        <w:rPr>
          <w:sz w:val="20"/>
          <w:szCs w:val="20"/>
        </w:rPr>
        <w:t xml:space="preserve">i wykształcenia niezbędnych do wykonania zamówienia publicznego, a także zakresu wykonywanych przez nie czynności </w:t>
      </w:r>
      <w:r w:rsidR="00CF4A8A" w:rsidRPr="00605BB1">
        <w:rPr>
          <w:sz w:val="20"/>
          <w:szCs w:val="20"/>
        </w:rPr>
        <w:t>wraz</w:t>
      </w:r>
      <w:r w:rsidRPr="00605BB1">
        <w:rPr>
          <w:sz w:val="20"/>
          <w:szCs w:val="20"/>
        </w:rPr>
        <w:t xml:space="preserve"> informacją o podstawie do dysponowania tymi osobami, oraz spełniających warunki określ</w:t>
      </w:r>
      <w:r w:rsidR="008A11F0" w:rsidRPr="00605BB1">
        <w:rPr>
          <w:sz w:val="20"/>
          <w:szCs w:val="20"/>
        </w:rPr>
        <w:t xml:space="preserve">one przez Zamawiającego w rozdz. 6 pkt </w:t>
      </w:r>
      <w:r w:rsidRPr="00605BB1">
        <w:rPr>
          <w:sz w:val="20"/>
          <w:szCs w:val="20"/>
        </w:rPr>
        <w:t>4.3 lit a).</w:t>
      </w:r>
    </w:p>
    <w:p w:rsidR="00652266" w:rsidRPr="00605BB1" w:rsidRDefault="00652266" w:rsidP="00C23BC4">
      <w:pPr>
        <w:pStyle w:val="Nagwek"/>
        <w:numPr>
          <w:ilvl w:val="0"/>
          <w:numId w:val="27"/>
        </w:numPr>
        <w:ind w:left="426" w:hanging="426"/>
        <w:jc w:val="both"/>
        <w:rPr>
          <w:rFonts w:asciiTheme="minorHAnsi" w:hAnsiTheme="minorHAnsi" w:cs="Arial"/>
          <w:sz w:val="20"/>
          <w:szCs w:val="20"/>
        </w:rPr>
      </w:pPr>
      <w:r w:rsidRPr="00605BB1">
        <w:rPr>
          <w:sz w:val="20"/>
          <w:szCs w:val="20"/>
        </w:rPr>
        <w:t>W celu potwierdzenia braku podstaw wykluczenia Wykonawcy z udziału w postępowaniu Zamawiający żąda następujących dokumentów:</w:t>
      </w:r>
    </w:p>
    <w:p w:rsidR="00652266" w:rsidRPr="00605BB1" w:rsidRDefault="00652266" w:rsidP="00C23BC4">
      <w:pPr>
        <w:pStyle w:val="Nagwek"/>
        <w:numPr>
          <w:ilvl w:val="0"/>
          <w:numId w:val="29"/>
        </w:numPr>
        <w:jc w:val="both"/>
        <w:rPr>
          <w:rFonts w:asciiTheme="minorHAnsi" w:hAnsiTheme="minorHAnsi" w:cs="Arial"/>
          <w:sz w:val="20"/>
          <w:szCs w:val="20"/>
        </w:rPr>
      </w:pPr>
      <w:r w:rsidRPr="00605BB1">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652266" w:rsidRPr="00605BB1" w:rsidRDefault="008A11F0" w:rsidP="00C23BC4">
      <w:pPr>
        <w:pStyle w:val="Nagwek"/>
        <w:numPr>
          <w:ilvl w:val="0"/>
          <w:numId w:val="29"/>
        </w:numPr>
        <w:jc w:val="both"/>
        <w:rPr>
          <w:rFonts w:asciiTheme="minorHAnsi" w:hAnsiTheme="minorHAnsi" w:cs="Arial"/>
          <w:sz w:val="20"/>
          <w:szCs w:val="20"/>
        </w:rPr>
      </w:pPr>
      <w:r w:rsidRPr="00605BB1">
        <w:rPr>
          <w:sz w:val="20"/>
          <w:szCs w:val="20"/>
        </w:rPr>
        <w:t>oświadczenia W</w:t>
      </w:r>
      <w:r w:rsidR="00652266" w:rsidRPr="00605BB1">
        <w:rPr>
          <w:sz w:val="20"/>
          <w:szCs w:val="20"/>
        </w:rPr>
        <w:t>ykonawcy o braku orzeczenia wobec niego tytułem środka zapobiegawczego zakazu ubiegania się o zamówienia publiczne,</w:t>
      </w:r>
    </w:p>
    <w:p w:rsidR="00652266" w:rsidRPr="00605BB1" w:rsidRDefault="008A11F0" w:rsidP="00C23BC4">
      <w:pPr>
        <w:pStyle w:val="Nagwek"/>
        <w:numPr>
          <w:ilvl w:val="0"/>
          <w:numId w:val="29"/>
        </w:numPr>
        <w:jc w:val="both"/>
        <w:rPr>
          <w:rFonts w:asciiTheme="minorHAnsi" w:hAnsiTheme="minorHAnsi" w:cs="Arial"/>
          <w:sz w:val="20"/>
          <w:szCs w:val="20"/>
        </w:rPr>
      </w:pPr>
      <w:r w:rsidRPr="00605BB1">
        <w:rPr>
          <w:sz w:val="20"/>
          <w:szCs w:val="20"/>
        </w:rPr>
        <w:t>oświadczenia W</w:t>
      </w:r>
      <w:r w:rsidR="00652266" w:rsidRPr="00605BB1">
        <w:rPr>
          <w:sz w:val="20"/>
          <w:szCs w:val="20"/>
        </w:rPr>
        <w:t xml:space="preserve">ykonawcy o przynależności albo braku przynależności do tej samej grupy kapitałowej; </w:t>
      </w:r>
      <w:r w:rsidR="008A261B" w:rsidRPr="00605BB1">
        <w:rPr>
          <w:sz w:val="20"/>
          <w:szCs w:val="20"/>
        </w:rPr>
        <w:br/>
      </w:r>
      <w:r w:rsidR="00652266" w:rsidRPr="00605BB1">
        <w:rPr>
          <w:sz w:val="20"/>
          <w:szCs w:val="20"/>
        </w:rPr>
        <w:t xml:space="preserve">w przypadku przynależności </w:t>
      </w:r>
      <w:r w:rsidRPr="00605BB1">
        <w:rPr>
          <w:sz w:val="20"/>
          <w:szCs w:val="20"/>
        </w:rPr>
        <w:t>do tej samej grupy kapitałowej W</w:t>
      </w:r>
      <w:r w:rsidR="00652266" w:rsidRPr="00605BB1">
        <w:rPr>
          <w:sz w:val="20"/>
          <w:szCs w:val="20"/>
        </w:rPr>
        <w:t xml:space="preserve">ykonawca może złożyć wraz </w:t>
      </w:r>
      <w:r w:rsidR="008A261B" w:rsidRPr="00605BB1">
        <w:rPr>
          <w:sz w:val="20"/>
          <w:szCs w:val="20"/>
        </w:rPr>
        <w:br/>
      </w:r>
      <w:r w:rsidR="00652266" w:rsidRPr="00605BB1">
        <w:rPr>
          <w:sz w:val="20"/>
          <w:szCs w:val="20"/>
        </w:rPr>
        <w:t>z oświadczeniem dokumenty bądź informacje potwier</w:t>
      </w:r>
      <w:r w:rsidRPr="00605BB1">
        <w:rPr>
          <w:sz w:val="20"/>
          <w:szCs w:val="20"/>
        </w:rPr>
        <w:t>dzające, że powiązania z innym W</w:t>
      </w:r>
      <w:r w:rsidR="00652266" w:rsidRPr="00605BB1">
        <w:rPr>
          <w:sz w:val="20"/>
          <w:szCs w:val="20"/>
        </w:rPr>
        <w:t>ykonawcą nie prowadzą do zakłócenia konkurencji w postępowaniu.</w:t>
      </w:r>
    </w:p>
    <w:p w:rsidR="00652266" w:rsidRPr="00605BB1" w:rsidRDefault="008A11F0" w:rsidP="00C23BC4">
      <w:pPr>
        <w:pStyle w:val="Nagwek"/>
        <w:numPr>
          <w:ilvl w:val="1"/>
          <w:numId w:val="30"/>
        </w:numPr>
        <w:ind w:left="851" w:hanging="425"/>
        <w:jc w:val="both"/>
        <w:rPr>
          <w:rFonts w:asciiTheme="minorHAnsi" w:hAnsiTheme="minorHAnsi" w:cs="Arial"/>
          <w:sz w:val="20"/>
          <w:szCs w:val="20"/>
        </w:rPr>
      </w:pPr>
      <w:r w:rsidRPr="00605BB1">
        <w:rPr>
          <w:sz w:val="20"/>
          <w:szCs w:val="20"/>
        </w:rPr>
        <w:t xml:space="preserve">Zamawiający zwraca uwagę, iż Wykonawcy ubiegający się o udzielenie </w:t>
      </w:r>
      <w:r w:rsidR="00652266" w:rsidRPr="00605BB1">
        <w:rPr>
          <w:sz w:val="20"/>
          <w:szCs w:val="20"/>
        </w:rPr>
        <w:t xml:space="preserve">zamówienia publicznego zobowiązani będą w szczególności do złożenia oświadczenia o którym mowa w </w:t>
      </w:r>
      <w:r w:rsidRPr="00605BB1">
        <w:rPr>
          <w:sz w:val="20"/>
          <w:szCs w:val="20"/>
        </w:rPr>
        <w:t xml:space="preserve">rozdz.7 </w:t>
      </w:r>
      <w:r w:rsidR="00652266" w:rsidRPr="00605BB1">
        <w:rPr>
          <w:sz w:val="20"/>
          <w:szCs w:val="20"/>
        </w:rPr>
        <w:t>pkt</w:t>
      </w:r>
      <w:r w:rsidRPr="00605BB1">
        <w:rPr>
          <w:sz w:val="20"/>
          <w:szCs w:val="20"/>
        </w:rPr>
        <w:t xml:space="preserve"> </w:t>
      </w:r>
      <w:r w:rsidR="00652266" w:rsidRPr="00605BB1">
        <w:rPr>
          <w:sz w:val="20"/>
          <w:szCs w:val="20"/>
        </w:rPr>
        <w:t xml:space="preserve">3 lit c) </w:t>
      </w:r>
      <w:r w:rsidRPr="00605BB1">
        <w:rPr>
          <w:sz w:val="20"/>
          <w:szCs w:val="20"/>
        </w:rPr>
        <w:br/>
      </w:r>
      <w:r w:rsidR="00652266" w:rsidRPr="00605BB1">
        <w:rPr>
          <w:sz w:val="20"/>
          <w:szCs w:val="20"/>
        </w:rPr>
        <w:t xml:space="preserve">w sposób określony w art. 24 ust. 11 ustawy – tj. w terminie do 3 dni od dnia przekazania Wykonawcom (zamieszczenia na stronie internetowej Zamawiającego) informacji o której mowa </w:t>
      </w:r>
      <w:r w:rsidR="008A261B" w:rsidRPr="00605BB1">
        <w:rPr>
          <w:sz w:val="20"/>
          <w:szCs w:val="20"/>
        </w:rPr>
        <w:br/>
      </w:r>
      <w:r w:rsidR="00652266" w:rsidRPr="00605BB1">
        <w:rPr>
          <w:sz w:val="20"/>
          <w:szCs w:val="20"/>
        </w:rPr>
        <w:t xml:space="preserve">w art. 86 ust. 5 ustawy. Wraz ze złożeniem oświadczenia, Wykonawca może przedstawić dowody, </w:t>
      </w:r>
      <w:r w:rsidR="008A261B" w:rsidRPr="00605BB1">
        <w:rPr>
          <w:sz w:val="20"/>
          <w:szCs w:val="20"/>
        </w:rPr>
        <w:br/>
      </w:r>
      <w:r w:rsidRPr="00605BB1">
        <w:rPr>
          <w:sz w:val="20"/>
          <w:szCs w:val="20"/>
        </w:rPr>
        <w:t>że powiązania z innym W</w:t>
      </w:r>
      <w:r w:rsidR="00652266" w:rsidRPr="00605BB1">
        <w:rPr>
          <w:sz w:val="20"/>
          <w:szCs w:val="20"/>
        </w:rPr>
        <w:t xml:space="preserve">ykonawcą nie prowadzą do zakłócenia konkurencji w postępowaniu </w:t>
      </w:r>
      <w:r w:rsidR="008A261B" w:rsidRPr="00605BB1">
        <w:rPr>
          <w:sz w:val="20"/>
          <w:szCs w:val="20"/>
        </w:rPr>
        <w:br/>
      </w:r>
      <w:r w:rsidR="00652266" w:rsidRPr="00605BB1">
        <w:rPr>
          <w:sz w:val="20"/>
          <w:szCs w:val="20"/>
        </w:rPr>
        <w:t>o udzielenie zamówienia. Wzór oświadczenia o przynależności lub braku przynależności do tej samej grupy kapitałowej stanowi załącznik nr 6 do SIWZ.</w:t>
      </w:r>
    </w:p>
    <w:p w:rsidR="00652266" w:rsidRPr="00605BB1" w:rsidRDefault="00652266" w:rsidP="00C23BC4">
      <w:pPr>
        <w:pStyle w:val="Nagwek"/>
        <w:numPr>
          <w:ilvl w:val="1"/>
          <w:numId w:val="30"/>
        </w:numPr>
        <w:ind w:left="851" w:hanging="425"/>
        <w:jc w:val="both"/>
        <w:rPr>
          <w:rFonts w:asciiTheme="minorHAnsi" w:hAnsiTheme="minorHAnsi" w:cs="Arial"/>
          <w:sz w:val="20"/>
          <w:szCs w:val="20"/>
        </w:rPr>
      </w:pPr>
      <w:r w:rsidRPr="00605BB1">
        <w:rPr>
          <w:sz w:val="20"/>
          <w:szCs w:val="20"/>
        </w:rPr>
        <w:t>Ponadto, działając na podstawie art. 24 ust. 5 ustawy z postępowania o udzielenie zamówienia Zamawiający wyklucza również Wykonawcę:</w:t>
      </w:r>
    </w:p>
    <w:p w:rsidR="00883C24" w:rsidRPr="00605BB1" w:rsidRDefault="00883C24" w:rsidP="00C23BC4">
      <w:pPr>
        <w:pStyle w:val="Nagwek"/>
        <w:numPr>
          <w:ilvl w:val="0"/>
          <w:numId w:val="31"/>
        </w:numPr>
        <w:jc w:val="both"/>
        <w:rPr>
          <w:rFonts w:asciiTheme="minorHAnsi" w:hAnsiTheme="minorHAnsi" w:cs="Arial"/>
          <w:sz w:val="20"/>
          <w:szCs w:val="20"/>
        </w:rPr>
      </w:pPr>
      <w:r w:rsidRPr="00605BB1">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008A261B" w:rsidRPr="00605BB1">
        <w:rPr>
          <w:sz w:val="20"/>
          <w:szCs w:val="20"/>
        </w:rPr>
        <w:br/>
      </w:r>
      <w:r w:rsidRPr="00605BB1">
        <w:rPr>
          <w:sz w:val="20"/>
          <w:szCs w:val="20"/>
        </w:rPr>
        <w:lastRenderedPageBreak/>
        <w:t xml:space="preserve">w trybie art. 366 ust. 1 ustawy z dnia 28 lutego 2003 r. - Prawo upadłościowe (Dz. U. z 2015 r. poz. 233, 978, 1166, 1259 </w:t>
      </w:r>
      <w:r w:rsidR="008A261B" w:rsidRPr="00605BB1">
        <w:rPr>
          <w:sz w:val="20"/>
          <w:szCs w:val="20"/>
        </w:rPr>
        <w:t>i 1844 oraz z 2016 r. poz. 615).</w:t>
      </w:r>
    </w:p>
    <w:p w:rsidR="00883C24" w:rsidRPr="00605BB1" w:rsidRDefault="00883C24" w:rsidP="00C23BC4">
      <w:pPr>
        <w:pStyle w:val="Nagwek"/>
        <w:numPr>
          <w:ilvl w:val="0"/>
          <w:numId w:val="27"/>
        </w:numPr>
        <w:ind w:left="284" w:hanging="284"/>
        <w:jc w:val="both"/>
        <w:rPr>
          <w:rFonts w:asciiTheme="minorHAnsi" w:hAnsiTheme="minorHAnsi" w:cs="Arial"/>
          <w:sz w:val="20"/>
          <w:szCs w:val="20"/>
        </w:rPr>
      </w:pPr>
      <w:r w:rsidRPr="00605BB1">
        <w:rPr>
          <w:sz w:val="20"/>
          <w:szCs w:val="20"/>
        </w:rPr>
        <w:t>Jeżeli Wykonawca ma siedzibę lub miejsce zamieszkania poza terytorium Rzeczypospolitej Polskiej, zamiast dok</w:t>
      </w:r>
      <w:r w:rsidR="008A11F0" w:rsidRPr="00605BB1">
        <w:rPr>
          <w:sz w:val="20"/>
          <w:szCs w:val="20"/>
        </w:rPr>
        <w:t xml:space="preserve">umentów, o których mowa w rozdz. 7 pkt </w:t>
      </w:r>
      <w:r w:rsidRPr="00605BB1">
        <w:rPr>
          <w:sz w:val="20"/>
          <w:szCs w:val="20"/>
        </w:rPr>
        <w:t xml:space="preserve">3 lit a) składa dokument lub dokumenty wystawione w kraju, </w:t>
      </w:r>
      <w:r w:rsidR="00F45F8D" w:rsidRPr="00605BB1">
        <w:rPr>
          <w:sz w:val="20"/>
          <w:szCs w:val="20"/>
        </w:rPr>
        <w:br/>
      </w:r>
      <w:r w:rsidRPr="00605BB1">
        <w:rPr>
          <w:sz w:val="20"/>
          <w:szCs w:val="20"/>
        </w:rPr>
        <w:t>w którym Wykonawca ma siedzibę lub miejsce zamieszkania, potwierdzające odpowiednio, że nie otwarto jego likwidacji ani nie ogłoszono upadłości.</w:t>
      </w:r>
    </w:p>
    <w:p w:rsidR="00883C24" w:rsidRPr="00605BB1" w:rsidRDefault="00883C24" w:rsidP="00C23BC4">
      <w:pPr>
        <w:pStyle w:val="Nagwek"/>
        <w:numPr>
          <w:ilvl w:val="1"/>
          <w:numId w:val="27"/>
        </w:numPr>
        <w:ind w:left="851" w:hanging="425"/>
        <w:jc w:val="both"/>
        <w:rPr>
          <w:sz w:val="20"/>
          <w:szCs w:val="20"/>
        </w:rPr>
      </w:pPr>
      <w:r w:rsidRPr="00605BB1">
        <w:rPr>
          <w:sz w:val="20"/>
          <w:szCs w:val="20"/>
        </w:rPr>
        <w:t>Do</w:t>
      </w:r>
      <w:r w:rsidR="008A11F0" w:rsidRPr="00605BB1">
        <w:rPr>
          <w:sz w:val="20"/>
          <w:szCs w:val="20"/>
        </w:rPr>
        <w:t xml:space="preserve">kumenty, o których mowa w rozdz.7 pkt </w:t>
      </w:r>
      <w:r w:rsidRPr="00605BB1">
        <w:rPr>
          <w:sz w:val="20"/>
          <w:szCs w:val="20"/>
        </w:rPr>
        <w:t>3.2, powinny być wystawione nie wcześniej niż 6 miesięcy przed upływem terminu składania ofert albo wniosków o dopuszczenie do udziału w postępowaniu.</w:t>
      </w:r>
    </w:p>
    <w:p w:rsidR="00883C24" w:rsidRPr="00605BB1" w:rsidRDefault="00883C24" w:rsidP="00C23BC4">
      <w:pPr>
        <w:pStyle w:val="Nagwek"/>
        <w:numPr>
          <w:ilvl w:val="1"/>
          <w:numId w:val="27"/>
        </w:numPr>
        <w:ind w:left="851" w:hanging="425"/>
        <w:jc w:val="both"/>
        <w:rPr>
          <w:sz w:val="20"/>
          <w:szCs w:val="20"/>
        </w:rPr>
      </w:pPr>
      <w:r w:rsidRPr="00605BB1">
        <w:rPr>
          <w:sz w:val="20"/>
          <w:szCs w:val="20"/>
        </w:rPr>
        <w:t xml:space="preserve">Jeżeli w kraju, w którym Wykonawca ma siedzibę lub miejsce zamieszkania lub miejsce zamieszkania ma osoba, której dokument dotyczy, nie wydaje się dokumentów, o których mowa </w:t>
      </w:r>
      <w:r w:rsidR="008A11F0" w:rsidRPr="00605BB1">
        <w:rPr>
          <w:sz w:val="20"/>
          <w:szCs w:val="20"/>
        </w:rPr>
        <w:t xml:space="preserve">rozdz.7 pkt 3.2, </w:t>
      </w:r>
      <w:r w:rsidRPr="00605BB1">
        <w:rPr>
          <w:sz w:val="20"/>
          <w:szCs w:val="20"/>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B4687B" w:rsidRPr="00605BB1">
        <w:rPr>
          <w:sz w:val="20"/>
          <w:szCs w:val="20"/>
        </w:rPr>
        <w:t xml:space="preserve">rozdz. 7 pkt </w:t>
      </w:r>
      <w:r w:rsidRPr="00605BB1">
        <w:rPr>
          <w:sz w:val="20"/>
          <w:szCs w:val="20"/>
        </w:rPr>
        <w:t xml:space="preserve">4.1 stosuje się </w:t>
      </w:r>
      <w:r w:rsidR="00D740AD" w:rsidRPr="00605BB1">
        <w:rPr>
          <w:sz w:val="20"/>
          <w:szCs w:val="20"/>
        </w:rPr>
        <w:t xml:space="preserve"> </w:t>
      </w:r>
      <w:r w:rsidRPr="00605BB1">
        <w:rPr>
          <w:sz w:val="20"/>
          <w:szCs w:val="20"/>
        </w:rPr>
        <w:t>odpowiednio.</w:t>
      </w:r>
    </w:p>
    <w:p w:rsidR="00883C24" w:rsidRPr="00605BB1" w:rsidRDefault="00883C24" w:rsidP="00C23BC4">
      <w:pPr>
        <w:pStyle w:val="Nagwek"/>
        <w:numPr>
          <w:ilvl w:val="1"/>
          <w:numId w:val="27"/>
        </w:numPr>
        <w:ind w:left="851" w:hanging="425"/>
        <w:jc w:val="both"/>
        <w:rPr>
          <w:sz w:val="20"/>
          <w:szCs w:val="20"/>
        </w:rPr>
      </w:pPr>
      <w:r w:rsidRPr="00605BB1">
        <w:rPr>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32B80" w:rsidRPr="00605BB1" w:rsidRDefault="00D32B80" w:rsidP="00C23BC4">
      <w:pPr>
        <w:pStyle w:val="Nagwek"/>
        <w:numPr>
          <w:ilvl w:val="0"/>
          <w:numId w:val="32"/>
        </w:numPr>
        <w:ind w:left="284" w:hanging="284"/>
        <w:jc w:val="both"/>
        <w:rPr>
          <w:sz w:val="20"/>
          <w:szCs w:val="20"/>
        </w:rPr>
      </w:pPr>
      <w:r w:rsidRPr="00605BB1">
        <w:rPr>
          <w:sz w:val="20"/>
          <w:szCs w:val="20"/>
        </w:rPr>
        <w:t xml:space="preserve">Zgodnie z art. 24 ust. 8 ustawy Wykonawca, który podlega wykluczeniu na podstawie art. 24 ust. 1 pkt 13 </w:t>
      </w:r>
      <w:r w:rsidRPr="00605BB1">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32B80" w:rsidRPr="00605BB1" w:rsidRDefault="00D32B80" w:rsidP="00C23BC4">
      <w:pPr>
        <w:pStyle w:val="Nagwek"/>
        <w:numPr>
          <w:ilvl w:val="1"/>
          <w:numId w:val="33"/>
        </w:numPr>
        <w:jc w:val="both"/>
        <w:rPr>
          <w:sz w:val="20"/>
          <w:szCs w:val="20"/>
        </w:rPr>
      </w:pPr>
      <w:r w:rsidRPr="00605BB1">
        <w:rPr>
          <w:sz w:val="20"/>
          <w:szCs w:val="20"/>
        </w:rPr>
        <w:t>Wykonawca nie podlega wykluczeniu, jeżeli Zamawiający, uwzględniając wagę i szczególne okoliczności czynu wykonawcy, uzna za wystarczające dowody przedstawione na podstawie art. 24 ust. 8 ustawy.</w:t>
      </w:r>
    </w:p>
    <w:p w:rsidR="00D32B80" w:rsidRPr="00605BB1" w:rsidRDefault="00D32B80" w:rsidP="00C23BC4">
      <w:pPr>
        <w:pStyle w:val="Nagwek"/>
        <w:numPr>
          <w:ilvl w:val="0"/>
          <w:numId w:val="34"/>
        </w:numPr>
        <w:ind w:left="284" w:hanging="284"/>
        <w:jc w:val="both"/>
        <w:rPr>
          <w:sz w:val="20"/>
          <w:szCs w:val="20"/>
        </w:rPr>
      </w:pPr>
      <w:r w:rsidRPr="00605BB1">
        <w:rPr>
          <w:sz w:val="20"/>
          <w:szCs w:val="20"/>
        </w:rPr>
        <w:t xml:space="preserve">Zamawiający może wezwać Wykonawcę, którego oferta została oceniona najwyżej, do złożenia </w:t>
      </w:r>
      <w:r w:rsidR="008A261B" w:rsidRPr="00605BB1">
        <w:rPr>
          <w:sz w:val="20"/>
          <w:szCs w:val="20"/>
        </w:rPr>
        <w:br/>
      </w:r>
      <w:r w:rsidRPr="00605BB1">
        <w:rPr>
          <w:sz w:val="20"/>
          <w:szCs w:val="20"/>
        </w:rPr>
        <w:t>w wyznaczonym, nie krótszym niż 5 dni, terminie aktualnych na dzień złożenia oświadczeń lub dokumentów potwierdzających okoliczności, o których mowa w art. 5 ust. 1 ustawy.</w:t>
      </w:r>
    </w:p>
    <w:p w:rsidR="00D32B80" w:rsidRPr="00605BB1" w:rsidRDefault="00D32B80" w:rsidP="00C23BC4">
      <w:pPr>
        <w:pStyle w:val="Nagwek"/>
        <w:numPr>
          <w:ilvl w:val="1"/>
          <w:numId w:val="35"/>
        </w:numPr>
        <w:jc w:val="both"/>
        <w:rPr>
          <w:sz w:val="20"/>
          <w:szCs w:val="20"/>
        </w:rPr>
      </w:pPr>
      <w:r w:rsidRPr="00605BB1">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D32B80" w:rsidRPr="00605BB1" w:rsidRDefault="00D32B80" w:rsidP="00D32B80">
      <w:pPr>
        <w:pStyle w:val="Nagwek"/>
        <w:rPr>
          <w:rFonts w:asciiTheme="minorHAnsi" w:hAnsiTheme="minorHAnsi" w:cs="Arial"/>
          <w:sz w:val="20"/>
          <w:szCs w:val="20"/>
        </w:rPr>
      </w:pPr>
    </w:p>
    <w:p w:rsidR="003D070D" w:rsidRPr="00605BB1" w:rsidRDefault="00D32B80" w:rsidP="00C23BC4">
      <w:pPr>
        <w:pStyle w:val="Nagwek"/>
        <w:numPr>
          <w:ilvl w:val="0"/>
          <w:numId w:val="1"/>
        </w:numPr>
        <w:jc w:val="center"/>
        <w:rPr>
          <w:rFonts w:asciiTheme="minorHAnsi" w:hAnsiTheme="minorHAnsi" w:cs="Arial"/>
          <w:b/>
          <w:sz w:val="20"/>
          <w:szCs w:val="20"/>
        </w:rPr>
      </w:pPr>
      <w:r w:rsidRPr="00605BB1">
        <w:rPr>
          <w:b/>
          <w:sz w:val="20"/>
          <w:szCs w:val="20"/>
        </w:rPr>
        <w:t>INFORMACJE O SPOSOBIE POROZUMIENIA SIĘ ZAMAWIAJĄCEGO Z WYKONAWCAMI ORAZ PRZEKAZYWANIA OŚWIADCZEŃ I DOKUMENTÓW, A TAKŻE WSKAZANIE OSÓB UPRAWNIONYCH DO POROZUMIENIA SIĘ POMIĘDZY ZAMAWIAJĄCYM A WYKONAWCAMI.</w:t>
      </w:r>
    </w:p>
    <w:p w:rsidR="00134E93" w:rsidRPr="00605BB1" w:rsidRDefault="00134E93" w:rsidP="00134E93">
      <w:pPr>
        <w:pStyle w:val="Nagwek"/>
        <w:ind w:left="720"/>
        <w:rPr>
          <w:rFonts w:asciiTheme="minorHAnsi" w:hAnsiTheme="minorHAnsi" w:cs="Arial"/>
          <w:b/>
          <w:sz w:val="20"/>
          <w:szCs w:val="20"/>
        </w:rPr>
      </w:pPr>
    </w:p>
    <w:p w:rsidR="00134E93" w:rsidRPr="00605BB1" w:rsidRDefault="00134E93" w:rsidP="00C23BC4">
      <w:pPr>
        <w:pStyle w:val="Nagwek"/>
        <w:numPr>
          <w:ilvl w:val="0"/>
          <w:numId w:val="36"/>
        </w:numPr>
        <w:ind w:left="284" w:hanging="284"/>
        <w:jc w:val="both"/>
        <w:rPr>
          <w:rFonts w:asciiTheme="minorHAnsi" w:hAnsiTheme="minorHAnsi" w:cs="Arial"/>
          <w:b/>
          <w:sz w:val="20"/>
          <w:szCs w:val="20"/>
        </w:rPr>
      </w:pPr>
      <w:r w:rsidRPr="00605BB1">
        <w:rPr>
          <w:sz w:val="20"/>
          <w:szCs w:val="20"/>
        </w:rPr>
        <w:t>Oświadczenia, o których mowa w rozporządzeniu Ministra Rozwoju z dnia 26 lipca 2016 r. dotyczące Wykonawcy i innych podmiotów, na których zdolnościach lub sytuacji polega Wykonawca na zasadach określonych w art. 22a ustawy oraz dotyczące podwykonawców, składane są w oryginale.</w:t>
      </w:r>
    </w:p>
    <w:p w:rsidR="00134E93" w:rsidRPr="00605BB1" w:rsidRDefault="00134E93" w:rsidP="00C23BC4">
      <w:pPr>
        <w:pStyle w:val="Nagwek"/>
        <w:numPr>
          <w:ilvl w:val="0"/>
          <w:numId w:val="36"/>
        </w:numPr>
        <w:ind w:left="284" w:hanging="284"/>
        <w:jc w:val="both"/>
        <w:rPr>
          <w:rFonts w:asciiTheme="minorHAnsi" w:hAnsiTheme="minorHAnsi" w:cs="Arial"/>
          <w:b/>
          <w:sz w:val="20"/>
          <w:szCs w:val="20"/>
        </w:rPr>
      </w:pPr>
      <w:r w:rsidRPr="00605BB1">
        <w:rPr>
          <w:sz w:val="20"/>
          <w:szCs w:val="20"/>
        </w:rPr>
        <w:t xml:space="preserve">Dokumenty, o których mowa w rozporządzeniu rozporządzenia Ministra Rozwoju z dnia 26 lipca 2016 r., inne niż oświadczenia, o których mowa w </w:t>
      </w:r>
      <w:r w:rsidR="0077612F" w:rsidRPr="00605BB1">
        <w:rPr>
          <w:sz w:val="20"/>
          <w:szCs w:val="20"/>
        </w:rPr>
        <w:t xml:space="preserve">rozdz. 6 </w:t>
      </w:r>
      <w:r w:rsidRPr="00605BB1">
        <w:rPr>
          <w:sz w:val="20"/>
          <w:szCs w:val="20"/>
        </w:rPr>
        <w:t>pkt 6, składane są w oryginale lub kopii poświadczonej za zgodność z oryginałem.</w:t>
      </w:r>
    </w:p>
    <w:p w:rsidR="00134E93" w:rsidRPr="00605BB1" w:rsidRDefault="00134E93" w:rsidP="008C0B22">
      <w:pPr>
        <w:pStyle w:val="Nagwek"/>
        <w:numPr>
          <w:ilvl w:val="1"/>
          <w:numId w:val="64"/>
        </w:numPr>
        <w:jc w:val="both"/>
        <w:rPr>
          <w:rFonts w:asciiTheme="minorHAnsi" w:hAnsiTheme="minorHAnsi" w:cs="Arial"/>
          <w:b/>
          <w:sz w:val="20"/>
          <w:szCs w:val="20"/>
        </w:rPr>
      </w:pPr>
      <w:r w:rsidRPr="00605BB1">
        <w:rPr>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134E93" w:rsidRPr="00605BB1" w:rsidRDefault="00134E93" w:rsidP="008C0B22">
      <w:pPr>
        <w:pStyle w:val="Nagwek"/>
        <w:numPr>
          <w:ilvl w:val="1"/>
          <w:numId w:val="64"/>
        </w:numPr>
        <w:jc w:val="both"/>
        <w:rPr>
          <w:rFonts w:asciiTheme="minorHAnsi" w:hAnsiTheme="minorHAnsi" w:cs="Arial"/>
          <w:b/>
          <w:sz w:val="20"/>
          <w:szCs w:val="20"/>
        </w:rPr>
      </w:pPr>
      <w:r w:rsidRPr="00605BB1">
        <w:rPr>
          <w:sz w:val="20"/>
          <w:szCs w:val="20"/>
        </w:rPr>
        <w:t>Poświadczenie za zgodność z oryginałem następuje w formie pisemnej.</w:t>
      </w:r>
    </w:p>
    <w:p w:rsidR="00134E93" w:rsidRPr="00605BB1" w:rsidRDefault="00134E93" w:rsidP="008C0B22">
      <w:pPr>
        <w:pStyle w:val="Nagwek"/>
        <w:numPr>
          <w:ilvl w:val="0"/>
          <w:numId w:val="64"/>
        </w:numPr>
        <w:ind w:left="284" w:hanging="284"/>
        <w:jc w:val="both"/>
        <w:rPr>
          <w:rFonts w:asciiTheme="minorHAnsi" w:hAnsiTheme="minorHAnsi" w:cs="Arial"/>
          <w:b/>
          <w:sz w:val="20"/>
          <w:szCs w:val="20"/>
        </w:rPr>
      </w:pPr>
      <w:r w:rsidRPr="00605BB1">
        <w:rPr>
          <w:sz w:val="20"/>
          <w:szCs w:val="20"/>
        </w:rPr>
        <w:t>Dokumenty sporządzone w języku obcym są składane wraz z tłumaczeniem na język polski</w:t>
      </w:r>
    </w:p>
    <w:p w:rsidR="00134E93" w:rsidRPr="00605BB1" w:rsidRDefault="00134E93" w:rsidP="008C0B22">
      <w:pPr>
        <w:pStyle w:val="Nagwek"/>
        <w:numPr>
          <w:ilvl w:val="0"/>
          <w:numId w:val="64"/>
        </w:numPr>
        <w:ind w:left="284" w:hanging="284"/>
        <w:jc w:val="both"/>
        <w:rPr>
          <w:rFonts w:asciiTheme="minorHAnsi" w:hAnsiTheme="minorHAnsi" w:cs="Arial"/>
          <w:b/>
          <w:sz w:val="20"/>
          <w:szCs w:val="20"/>
        </w:rPr>
      </w:pPr>
      <w:r w:rsidRPr="00605BB1">
        <w:rPr>
          <w:sz w:val="20"/>
          <w:szCs w:val="20"/>
        </w:rPr>
        <w:lastRenderedPageBreak/>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134E93" w:rsidRPr="00605BB1" w:rsidRDefault="00134E93" w:rsidP="008C0B22">
      <w:pPr>
        <w:pStyle w:val="Nagwek"/>
        <w:numPr>
          <w:ilvl w:val="0"/>
          <w:numId w:val="64"/>
        </w:numPr>
        <w:ind w:left="284" w:hanging="284"/>
        <w:jc w:val="both"/>
        <w:rPr>
          <w:rFonts w:asciiTheme="minorHAnsi" w:hAnsiTheme="minorHAnsi" w:cs="Arial"/>
          <w:b/>
          <w:sz w:val="20"/>
          <w:szCs w:val="20"/>
        </w:rPr>
      </w:pPr>
      <w:r w:rsidRPr="00605BB1">
        <w:rPr>
          <w:sz w:val="20"/>
          <w:szCs w:val="20"/>
        </w:rPr>
        <w:t>Zamawiający wzywa także, w wyznaczonym przez siebie terminie, do złożenia wyjaśnień dotyczących oświadczeń lub dokumentów, o których mowa w art. 25 ust. 1 ustawy.</w:t>
      </w:r>
    </w:p>
    <w:p w:rsidR="00134E93" w:rsidRPr="00605BB1" w:rsidRDefault="00134E93" w:rsidP="008C0B22">
      <w:pPr>
        <w:pStyle w:val="Nagwek"/>
        <w:numPr>
          <w:ilvl w:val="0"/>
          <w:numId w:val="64"/>
        </w:numPr>
        <w:ind w:left="284" w:hanging="284"/>
        <w:jc w:val="both"/>
        <w:rPr>
          <w:rFonts w:asciiTheme="minorHAnsi" w:hAnsiTheme="minorHAnsi" w:cs="Arial"/>
          <w:b/>
          <w:sz w:val="20"/>
          <w:szCs w:val="20"/>
        </w:rPr>
      </w:pPr>
      <w:r w:rsidRPr="00605BB1">
        <w:rPr>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134E93" w:rsidRPr="00605BB1" w:rsidRDefault="00134E93" w:rsidP="008C0B22">
      <w:pPr>
        <w:pStyle w:val="Nagwek"/>
        <w:numPr>
          <w:ilvl w:val="0"/>
          <w:numId w:val="64"/>
        </w:numPr>
        <w:ind w:left="284" w:hanging="284"/>
        <w:jc w:val="both"/>
        <w:rPr>
          <w:rFonts w:asciiTheme="minorHAnsi" w:hAnsiTheme="minorHAnsi" w:cs="Arial"/>
          <w:b/>
          <w:sz w:val="20"/>
          <w:szCs w:val="20"/>
        </w:rPr>
      </w:pPr>
      <w:r w:rsidRPr="00605BB1">
        <w:rPr>
          <w:sz w:val="20"/>
          <w:szCs w:val="20"/>
        </w:rPr>
        <w:t>W postępowaniu komunikacja między Zamawiającym a Wykonawcami odbywa się zgodnie z wyborem zamawiającego osobiście, za pośrednictwem posłańca, faksu lub przy użyciu środków komunikacji elektronicznej w rozumieniu ustawy z dnia 18 lipca 2002 r. o świadczeniu usług drogą elektroniczną (Dz. U. z 2013 r. poz. 1422, z 2015 r. poz. 1844 oraz z 2016 r. poz. 147 i 615).</w:t>
      </w:r>
    </w:p>
    <w:p w:rsidR="00134E93" w:rsidRPr="00605BB1" w:rsidRDefault="00134E93" w:rsidP="008C0B22">
      <w:pPr>
        <w:pStyle w:val="Nagwek"/>
        <w:numPr>
          <w:ilvl w:val="1"/>
          <w:numId w:val="65"/>
        </w:numPr>
        <w:jc w:val="both"/>
        <w:rPr>
          <w:rFonts w:asciiTheme="minorHAnsi" w:hAnsiTheme="minorHAnsi" w:cs="Arial"/>
          <w:b/>
          <w:sz w:val="20"/>
          <w:szCs w:val="20"/>
        </w:rPr>
      </w:pPr>
      <w:r w:rsidRPr="00605BB1">
        <w:rPr>
          <w:sz w:val="20"/>
          <w:szCs w:val="20"/>
        </w:rPr>
        <w:t xml:space="preserve">Jeżeli Zamawiający lub Wykonawca przekazują oświadczenia, wnioski, zawiadomienia oraz informacje za pośrednictwem faksu lub przy użyciu środków komunikacji elektronicznej w rozumieniu ustawy </w:t>
      </w:r>
      <w:r w:rsidR="008A261B" w:rsidRPr="00605BB1">
        <w:rPr>
          <w:sz w:val="20"/>
          <w:szCs w:val="20"/>
        </w:rPr>
        <w:br/>
      </w:r>
      <w:r w:rsidRPr="00605BB1">
        <w:rPr>
          <w:sz w:val="20"/>
          <w:szCs w:val="20"/>
        </w:rPr>
        <w:t>z dnia 18 lipca 2002 r. o świadczeniu usług drogą elektroniczną, każda ze stron na żądanie drugiej strony niezwłocznie potwierdza fakt ich otrzymania.</w:t>
      </w:r>
    </w:p>
    <w:p w:rsidR="00A54A36" w:rsidRPr="00605BB1" w:rsidRDefault="00A54A36" w:rsidP="008C0B22">
      <w:pPr>
        <w:pStyle w:val="Nagwek"/>
        <w:numPr>
          <w:ilvl w:val="0"/>
          <w:numId w:val="65"/>
        </w:numPr>
        <w:ind w:left="284" w:hanging="284"/>
        <w:jc w:val="both"/>
        <w:rPr>
          <w:rFonts w:asciiTheme="minorHAnsi" w:hAnsiTheme="minorHAnsi" w:cs="Arial"/>
          <w:b/>
          <w:sz w:val="20"/>
          <w:szCs w:val="20"/>
        </w:rPr>
      </w:pPr>
      <w:r w:rsidRPr="00605BB1">
        <w:rPr>
          <w:sz w:val="20"/>
          <w:szCs w:val="20"/>
        </w:rPr>
        <w:t>Sposób udzielania wyjaśnień dotyczących SIWZ:</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każdy Wykonawca może zwrócić się do Zamawiającego o wyjaśnienie treści SIWZ,</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jeżeli wniosek o wyjaśnienie treści SIWZ wpłynął po upływie terminu składania wniosku, o którym mowa w pkt 8.9 lit. b) lub dotyczy udzielonych wyjaśnień, Zamawiający może udzielić wyjaśnień albo pozostawić wniosek bez rozpoznania,</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 xml:space="preserve">pytania powinny być skierowane do Zamawiającego faksem lub pisemnie na adres Zamawiającego lub drogą elektroniczną na adres: </w:t>
      </w:r>
      <w:hyperlink r:id="rId11" w:history="1">
        <w:r w:rsidRPr="00605BB1">
          <w:rPr>
            <w:rStyle w:val="Hipercze"/>
            <w:color w:val="auto"/>
            <w:sz w:val="20"/>
            <w:szCs w:val="20"/>
          </w:rPr>
          <w:t>projekty-zsceziu@wp.pl</w:t>
        </w:r>
      </w:hyperlink>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treść zapytań wraz z wyjaśnieniami Zamawiający zamieszcza na stronie internetowej, bez ujawniania źródła zapytania,</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 xml:space="preserve">przedłużenie terminu składania ofert nie wpływa na bieg terminu składania wniosku, o którym mowa </w:t>
      </w:r>
      <w:r w:rsidR="008A261B" w:rsidRPr="00605BB1">
        <w:rPr>
          <w:sz w:val="20"/>
          <w:szCs w:val="20"/>
        </w:rPr>
        <w:br/>
      </w:r>
      <w:r w:rsidRPr="00605BB1">
        <w:rPr>
          <w:sz w:val="20"/>
          <w:szCs w:val="20"/>
        </w:rPr>
        <w:t>w pkt 8.9 lit. b),</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A54A36"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 xml:space="preserve">jeżeli w wyniku zmiany SIWZ nieprowadzącej do zmiany treści ogłoszenia o zamówieniu niezbędny jest dodatkowy czas na wprowadzenie zmian w ofertach, Zamawiający przedłuża termin składania ofert </w:t>
      </w:r>
      <w:r w:rsidR="008A261B" w:rsidRPr="00605BB1">
        <w:rPr>
          <w:sz w:val="20"/>
          <w:szCs w:val="20"/>
        </w:rPr>
        <w:br/>
      </w:r>
      <w:r w:rsidRPr="00605BB1">
        <w:rPr>
          <w:sz w:val="20"/>
          <w:szCs w:val="20"/>
        </w:rPr>
        <w:t>i informuje o tym Wykonawców, którym przekazano SIWZ oraz zamieszcza informację na swojej stronie internetowej,</w:t>
      </w:r>
    </w:p>
    <w:p w:rsidR="00FD422F" w:rsidRPr="00605BB1" w:rsidRDefault="00A54A36" w:rsidP="00C23BC4">
      <w:pPr>
        <w:pStyle w:val="Nagwek"/>
        <w:numPr>
          <w:ilvl w:val="0"/>
          <w:numId w:val="39"/>
        </w:numPr>
        <w:ind w:left="567" w:hanging="425"/>
        <w:jc w:val="both"/>
        <w:rPr>
          <w:rFonts w:asciiTheme="minorHAnsi" w:hAnsiTheme="minorHAnsi" w:cs="Arial"/>
          <w:b/>
          <w:sz w:val="20"/>
          <w:szCs w:val="20"/>
        </w:rPr>
      </w:pPr>
      <w:r w:rsidRPr="00605BB1">
        <w:rPr>
          <w:sz w:val="20"/>
          <w:szCs w:val="20"/>
        </w:rPr>
        <w:t>nie przewiduje się zwoływania zebrania Wykonawców w celu wyjaśnienia wątpliwości dotyczących treści SIWZ.</w:t>
      </w:r>
    </w:p>
    <w:p w:rsidR="003A4F26" w:rsidRPr="00605BB1" w:rsidRDefault="00FD422F" w:rsidP="008C0B22">
      <w:pPr>
        <w:pStyle w:val="Nagwek"/>
        <w:numPr>
          <w:ilvl w:val="0"/>
          <w:numId w:val="65"/>
        </w:numPr>
        <w:ind w:left="426" w:hanging="426"/>
        <w:rPr>
          <w:rFonts w:asciiTheme="minorHAnsi" w:hAnsiTheme="minorHAnsi" w:cs="Arial"/>
          <w:b/>
          <w:sz w:val="20"/>
          <w:szCs w:val="20"/>
        </w:rPr>
      </w:pPr>
      <w:r w:rsidRPr="00605BB1">
        <w:rPr>
          <w:sz w:val="20"/>
          <w:szCs w:val="20"/>
        </w:rPr>
        <w:t>Osoby uprawnione do p</w:t>
      </w:r>
      <w:r w:rsidR="00704455" w:rsidRPr="00605BB1">
        <w:rPr>
          <w:sz w:val="20"/>
          <w:szCs w:val="20"/>
        </w:rPr>
        <w:t>orozumiewania się z Wykonawcami:</w:t>
      </w:r>
      <w:r w:rsidR="003A4F26" w:rsidRPr="00605BB1">
        <w:rPr>
          <w:sz w:val="20"/>
          <w:szCs w:val="20"/>
        </w:rPr>
        <w:t xml:space="preserve"> </w:t>
      </w:r>
    </w:p>
    <w:p w:rsidR="00704455" w:rsidRPr="00605BB1" w:rsidRDefault="003A4F26" w:rsidP="003A4F26">
      <w:pPr>
        <w:pStyle w:val="Nagwek"/>
        <w:ind w:left="426"/>
        <w:rPr>
          <w:sz w:val="20"/>
          <w:szCs w:val="20"/>
        </w:rPr>
      </w:pPr>
      <w:r w:rsidRPr="00605BB1">
        <w:rPr>
          <w:sz w:val="20"/>
          <w:szCs w:val="20"/>
        </w:rPr>
        <w:t xml:space="preserve">Pani Dorota Majewska - </w:t>
      </w:r>
      <w:hyperlink r:id="rId12" w:history="1">
        <w:r w:rsidRPr="00605BB1">
          <w:rPr>
            <w:rStyle w:val="Hipercze"/>
            <w:color w:val="auto"/>
            <w:sz w:val="20"/>
            <w:szCs w:val="20"/>
          </w:rPr>
          <w:t>projekty-zsceziu@wp.pl</w:t>
        </w:r>
      </w:hyperlink>
    </w:p>
    <w:p w:rsidR="003A4F26" w:rsidRPr="00605BB1" w:rsidRDefault="003A4F26" w:rsidP="003A4F26">
      <w:pPr>
        <w:pStyle w:val="Nagwek"/>
        <w:ind w:left="426"/>
        <w:rPr>
          <w:rFonts w:asciiTheme="minorHAnsi" w:hAnsiTheme="minorHAnsi" w:cs="Arial"/>
          <w:b/>
          <w:sz w:val="20"/>
          <w:szCs w:val="20"/>
        </w:rPr>
      </w:pPr>
    </w:p>
    <w:p w:rsidR="003D070D" w:rsidRPr="00605BB1" w:rsidRDefault="00704455" w:rsidP="00C23BC4">
      <w:pPr>
        <w:pStyle w:val="Nagwek"/>
        <w:numPr>
          <w:ilvl w:val="0"/>
          <w:numId w:val="1"/>
        </w:numPr>
        <w:jc w:val="center"/>
        <w:rPr>
          <w:rFonts w:asciiTheme="minorHAnsi" w:hAnsiTheme="minorHAnsi" w:cs="Arial"/>
          <w:b/>
          <w:sz w:val="20"/>
          <w:szCs w:val="20"/>
        </w:rPr>
      </w:pPr>
      <w:r w:rsidRPr="00605BB1">
        <w:rPr>
          <w:b/>
          <w:sz w:val="20"/>
          <w:szCs w:val="20"/>
        </w:rPr>
        <w:t>WYMAGANIA DOTYCZĄCE WADIUM</w:t>
      </w:r>
    </w:p>
    <w:p w:rsidR="00A7601E" w:rsidRPr="00605BB1" w:rsidRDefault="00A7601E" w:rsidP="00A7601E">
      <w:pPr>
        <w:pStyle w:val="Nagwek"/>
        <w:ind w:left="720"/>
        <w:rPr>
          <w:rFonts w:asciiTheme="minorHAnsi" w:hAnsiTheme="minorHAnsi" w:cs="Arial"/>
          <w:b/>
          <w:sz w:val="20"/>
          <w:szCs w:val="20"/>
        </w:rPr>
      </w:pPr>
    </w:p>
    <w:p w:rsidR="00704455" w:rsidRPr="00605BB1" w:rsidRDefault="00704455" w:rsidP="00704455">
      <w:pPr>
        <w:pStyle w:val="Nagwek"/>
        <w:rPr>
          <w:b/>
          <w:sz w:val="20"/>
          <w:szCs w:val="20"/>
        </w:rPr>
      </w:pPr>
      <w:r w:rsidRPr="00605BB1">
        <w:rPr>
          <w:sz w:val="20"/>
          <w:szCs w:val="20"/>
        </w:rPr>
        <w:t>Zamawiający nie wymaga wniesienia wadium.</w:t>
      </w:r>
    </w:p>
    <w:p w:rsidR="00704455" w:rsidRPr="00605BB1" w:rsidRDefault="00704455" w:rsidP="00704455">
      <w:pPr>
        <w:pStyle w:val="Nagwek"/>
        <w:rPr>
          <w:rFonts w:asciiTheme="minorHAnsi" w:hAnsiTheme="minorHAnsi" w:cs="Arial"/>
          <w:b/>
          <w:sz w:val="20"/>
          <w:szCs w:val="20"/>
        </w:rPr>
      </w:pPr>
    </w:p>
    <w:p w:rsidR="003D070D" w:rsidRPr="00605BB1" w:rsidRDefault="00704455" w:rsidP="00C23BC4">
      <w:pPr>
        <w:pStyle w:val="Nagwek"/>
        <w:numPr>
          <w:ilvl w:val="0"/>
          <w:numId w:val="1"/>
        </w:numPr>
        <w:jc w:val="center"/>
        <w:rPr>
          <w:rFonts w:asciiTheme="minorHAnsi" w:hAnsiTheme="minorHAnsi" w:cs="Arial"/>
          <w:b/>
          <w:sz w:val="20"/>
          <w:szCs w:val="20"/>
        </w:rPr>
      </w:pPr>
      <w:r w:rsidRPr="00605BB1">
        <w:rPr>
          <w:b/>
          <w:sz w:val="20"/>
          <w:szCs w:val="20"/>
        </w:rPr>
        <w:t>TERMIN ZWIĄZANIA OFERTĄ</w:t>
      </w:r>
    </w:p>
    <w:p w:rsidR="00B9263D" w:rsidRPr="00605BB1" w:rsidRDefault="00B9263D" w:rsidP="00B9263D">
      <w:pPr>
        <w:pStyle w:val="Nagwek"/>
        <w:ind w:left="720"/>
        <w:rPr>
          <w:rFonts w:asciiTheme="minorHAnsi" w:hAnsiTheme="minorHAnsi" w:cs="Arial"/>
          <w:b/>
          <w:sz w:val="20"/>
          <w:szCs w:val="20"/>
        </w:rPr>
      </w:pPr>
    </w:p>
    <w:p w:rsidR="00B9263D" w:rsidRPr="00605BB1" w:rsidRDefault="00B9263D" w:rsidP="008A261B">
      <w:pPr>
        <w:pStyle w:val="Nagwek"/>
        <w:jc w:val="both"/>
      </w:pPr>
      <w:r w:rsidRPr="00605BB1">
        <w:t>Składający ofertę pozostaje nią związany przez 30 dni. Bieg terminu związania ofertą rozpoczyna się wraz z upływem terminu składania ofert.</w:t>
      </w:r>
    </w:p>
    <w:p w:rsidR="004705CD" w:rsidRPr="00605BB1" w:rsidRDefault="004705CD" w:rsidP="008A261B">
      <w:pPr>
        <w:pStyle w:val="Nagwek"/>
        <w:jc w:val="both"/>
        <w:rPr>
          <w:rFonts w:asciiTheme="minorHAnsi" w:hAnsiTheme="minorHAnsi" w:cs="Arial"/>
          <w:b/>
          <w:sz w:val="20"/>
          <w:szCs w:val="20"/>
        </w:rPr>
      </w:pPr>
    </w:p>
    <w:p w:rsidR="003D070D" w:rsidRPr="00605BB1" w:rsidRDefault="003D070D" w:rsidP="003D070D">
      <w:pPr>
        <w:pStyle w:val="Nagwek"/>
        <w:rPr>
          <w:rFonts w:asciiTheme="minorHAnsi" w:hAnsiTheme="minorHAnsi" w:cs="Arial"/>
          <w:sz w:val="20"/>
          <w:szCs w:val="20"/>
        </w:rPr>
      </w:pPr>
    </w:p>
    <w:p w:rsidR="003D070D" w:rsidRPr="00605BB1" w:rsidRDefault="0064304F" w:rsidP="00C23BC4">
      <w:pPr>
        <w:pStyle w:val="Nagwek"/>
        <w:numPr>
          <w:ilvl w:val="0"/>
          <w:numId w:val="1"/>
        </w:numPr>
        <w:jc w:val="center"/>
        <w:rPr>
          <w:rFonts w:asciiTheme="minorHAnsi" w:hAnsiTheme="minorHAnsi" w:cs="Arial"/>
          <w:b/>
          <w:sz w:val="20"/>
          <w:szCs w:val="20"/>
        </w:rPr>
      </w:pPr>
      <w:r w:rsidRPr="00605BB1">
        <w:rPr>
          <w:b/>
          <w:sz w:val="20"/>
          <w:szCs w:val="20"/>
        </w:rPr>
        <w:lastRenderedPageBreak/>
        <w:t>OPIS SPOSOBU PRZYGOTOWANIA OFERTY</w:t>
      </w:r>
    </w:p>
    <w:p w:rsidR="0064304F" w:rsidRPr="00605BB1" w:rsidRDefault="0064304F" w:rsidP="0064304F">
      <w:pPr>
        <w:pStyle w:val="Nagwek"/>
        <w:ind w:left="720"/>
        <w:rPr>
          <w:rFonts w:asciiTheme="minorHAnsi" w:hAnsiTheme="minorHAnsi" w:cs="Arial"/>
          <w:b/>
          <w:sz w:val="20"/>
          <w:szCs w:val="20"/>
        </w:rPr>
      </w:pP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Ofertę składa się, pod rygorem nieważności, w formie pisemnej. Zamawiający nie dopuszcza składania oferty w postaci elektronicznej.</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Postępowanie o udzielenie zamówienia prowadzi się w języku polskim i Zamawiający nie wyraża zgody na złożenie oświadczeń, oferty oraz innych dokumentów jednym z języków powszechnie używanych w handlu międzynarodowym.</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Treść ofe</w:t>
      </w:r>
      <w:r w:rsidR="00A7601E" w:rsidRPr="00605BB1">
        <w:rPr>
          <w:sz w:val="20"/>
          <w:szCs w:val="20"/>
        </w:rPr>
        <w:t>rty musi odpowiadać treści SIWZ.</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Wzór formularza oferty stanowi</w:t>
      </w:r>
      <w:r w:rsidR="00024FFE" w:rsidRPr="00605BB1">
        <w:rPr>
          <w:sz w:val="20"/>
          <w:szCs w:val="20"/>
        </w:rPr>
        <w:t>ą</w:t>
      </w:r>
      <w:r w:rsidRPr="00605BB1">
        <w:rPr>
          <w:sz w:val="20"/>
          <w:szCs w:val="20"/>
        </w:rPr>
        <w:t xml:space="preserve"> </w:t>
      </w:r>
      <w:r w:rsidRPr="00605BB1">
        <w:rPr>
          <w:b/>
          <w:sz w:val="20"/>
          <w:szCs w:val="20"/>
        </w:rPr>
        <w:t>Załącznik</w:t>
      </w:r>
      <w:r w:rsidR="00024FFE" w:rsidRPr="00605BB1">
        <w:rPr>
          <w:b/>
          <w:sz w:val="20"/>
          <w:szCs w:val="20"/>
        </w:rPr>
        <w:t>i</w:t>
      </w:r>
      <w:r w:rsidRPr="00605BB1">
        <w:rPr>
          <w:b/>
          <w:sz w:val="20"/>
          <w:szCs w:val="20"/>
        </w:rPr>
        <w:t xml:space="preserve"> nr 1</w:t>
      </w:r>
      <w:r w:rsidR="00024FFE" w:rsidRPr="00605BB1">
        <w:rPr>
          <w:b/>
          <w:sz w:val="20"/>
          <w:szCs w:val="20"/>
        </w:rPr>
        <w:t>a, 1b i 1c</w:t>
      </w:r>
      <w:r w:rsidRPr="00605BB1">
        <w:rPr>
          <w:b/>
          <w:sz w:val="20"/>
          <w:szCs w:val="20"/>
        </w:rPr>
        <w:t xml:space="preserve"> do SIWZ.</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Ofertę podpisuje Wykonawca lub osoba/osoby uprawnione do jego reprezentowania.</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Jeżeli wykonawcę reprezentuje pełnomocnik, wraz z ofertą składa się pełnomocnictwo.</w:t>
      </w:r>
    </w:p>
    <w:p w:rsidR="0064304F" w:rsidRPr="00605BB1" w:rsidRDefault="0064304F" w:rsidP="00C23BC4">
      <w:pPr>
        <w:pStyle w:val="Nagwek"/>
        <w:numPr>
          <w:ilvl w:val="1"/>
          <w:numId w:val="42"/>
        </w:numPr>
        <w:jc w:val="both"/>
        <w:rPr>
          <w:rFonts w:asciiTheme="minorHAnsi" w:hAnsiTheme="minorHAnsi" w:cs="Arial"/>
          <w:b/>
          <w:sz w:val="20"/>
          <w:szCs w:val="20"/>
        </w:rPr>
      </w:pPr>
      <w:r w:rsidRPr="00605BB1">
        <w:rPr>
          <w:sz w:val="20"/>
          <w:szCs w:val="20"/>
        </w:rPr>
        <w:t>Przyjmuje się, że pełnomocnictwo do złożenia oferty upoważnia również do poświadczenia za zgodność z oryginałem kopii wszystkich dokumentów składanych wraz z ofertą, chyba, że z treści pełnomocnictwa wynika co innego.</w:t>
      </w:r>
    </w:p>
    <w:p w:rsidR="0064304F" w:rsidRPr="00605BB1" w:rsidRDefault="0064304F" w:rsidP="00C23BC4">
      <w:pPr>
        <w:pStyle w:val="Nagwek"/>
        <w:numPr>
          <w:ilvl w:val="1"/>
          <w:numId w:val="42"/>
        </w:numPr>
        <w:jc w:val="both"/>
        <w:rPr>
          <w:rFonts w:asciiTheme="minorHAnsi" w:hAnsiTheme="minorHAnsi" w:cs="Arial"/>
          <w:b/>
          <w:sz w:val="20"/>
          <w:szCs w:val="20"/>
        </w:rPr>
      </w:pPr>
      <w:r w:rsidRPr="00605BB1">
        <w:rPr>
          <w:sz w:val="20"/>
          <w:szCs w:val="20"/>
        </w:rPr>
        <w:t>Pełnomocnictwo składa się w oryginale lub kopii poświadczonej za zgodność z oryginałem.</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Wykonawca może złożyć jedną ofertę na każdą część zamówienia.</w:t>
      </w:r>
    </w:p>
    <w:p w:rsidR="0064304F" w:rsidRPr="00605BB1" w:rsidRDefault="0064304F" w:rsidP="00C23BC4">
      <w:pPr>
        <w:pStyle w:val="Nagwek"/>
        <w:numPr>
          <w:ilvl w:val="0"/>
          <w:numId w:val="41"/>
        </w:numPr>
        <w:ind w:left="426" w:hanging="426"/>
        <w:jc w:val="both"/>
        <w:rPr>
          <w:rFonts w:asciiTheme="minorHAnsi" w:hAnsiTheme="minorHAnsi" w:cs="Arial"/>
          <w:b/>
          <w:sz w:val="20"/>
          <w:szCs w:val="20"/>
        </w:rPr>
      </w:pPr>
      <w:r w:rsidRPr="00605BB1">
        <w:rPr>
          <w:sz w:val="20"/>
          <w:szCs w:val="20"/>
        </w:rPr>
        <w:t xml:space="preserve">Ofertę sporządza się w sposób staranny, czytelny i trwały. Stwierdzone przez Wykonawcę w ofercie błędy </w:t>
      </w:r>
      <w:r w:rsidR="008A261B" w:rsidRPr="00605BB1">
        <w:rPr>
          <w:sz w:val="20"/>
          <w:szCs w:val="20"/>
        </w:rPr>
        <w:br/>
      </w:r>
      <w:r w:rsidRPr="00605BB1">
        <w:rPr>
          <w:sz w:val="20"/>
          <w:szCs w:val="20"/>
        </w:rPr>
        <w:t>i omyłki w zapisach - przed jej złożeniem – poprawia się przez skreślenie dotychczasowej treści i wpisanie nowej, z zachowaniem czytelności błędnego zapisu, oraz podpisanie poprawki i zamieszczenie daty dokonania poprawki.</w:t>
      </w:r>
    </w:p>
    <w:p w:rsidR="001861B8" w:rsidRPr="00605BB1" w:rsidRDefault="001861B8" w:rsidP="00C23BC4">
      <w:pPr>
        <w:pStyle w:val="Nagwek"/>
        <w:numPr>
          <w:ilvl w:val="0"/>
          <w:numId w:val="41"/>
        </w:numPr>
        <w:ind w:left="426" w:hanging="426"/>
        <w:jc w:val="both"/>
        <w:rPr>
          <w:rFonts w:asciiTheme="minorHAnsi" w:hAnsiTheme="minorHAnsi" w:cs="Arial"/>
          <w:b/>
          <w:sz w:val="20"/>
          <w:szCs w:val="20"/>
        </w:rPr>
      </w:pPr>
      <w:r w:rsidRPr="00605BB1">
        <w:rPr>
          <w:sz w:val="20"/>
          <w:szCs w:val="20"/>
        </w:rPr>
        <w:t>Wykonawca zobowiązany jest ponumerować, parafować wszystkie strony stanowiące treść oferty oraz spiąć w sposób trwały, uniemożliwiający jej zdekompletowanie.</w:t>
      </w:r>
    </w:p>
    <w:p w:rsidR="0064304F" w:rsidRPr="00605BB1" w:rsidRDefault="001861B8" w:rsidP="00C23BC4">
      <w:pPr>
        <w:pStyle w:val="Nagwek"/>
        <w:numPr>
          <w:ilvl w:val="0"/>
          <w:numId w:val="41"/>
        </w:numPr>
        <w:ind w:left="426" w:hanging="426"/>
        <w:jc w:val="both"/>
        <w:rPr>
          <w:b/>
          <w:sz w:val="20"/>
          <w:szCs w:val="20"/>
        </w:rPr>
      </w:pPr>
      <w:r w:rsidRPr="00605BB1">
        <w:rPr>
          <w:sz w:val="20"/>
          <w:szCs w:val="20"/>
        </w:rPr>
        <w:t>Informacja o liczbie zapisanych stron oferty, winna być za</w:t>
      </w:r>
      <w:r w:rsidR="00353C73" w:rsidRPr="00605BB1">
        <w:rPr>
          <w:sz w:val="20"/>
          <w:szCs w:val="20"/>
        </w:rPr>
        <w:t>mieszczona w formularzu oferty.</w:t>
      </w:r>
    </w:p>
    <w:p w:rsidR="00353C73" w:rsidRPr="00605BB1" w:rsidRDefault="00353C73" w:rsidP="00C23BC4">
      <w:pPr>
        <w:pStyle w:val="Nagwek"/>
        <w:numPr>
          <w:ilvl w:val="0"/>
          <w:numId w:val="41"/>
        </w:numPr>
        <w:ind w:left="426" w:hanging="426"/>
        <w:jc w:val="both"/>
        <w:rPr>
          <w:b/>
          <w:sz w:val="20"/>
          <w:szCs w:val="20"/>
        </w:rPr>
      </w:pPr>
      <w:r w:rsidRPr="00605BB1">
        <w:rPr>
          <w:sz w:val="20"/>
          <w:szCs w:val="20"/>
        </w:rPr>
        <w:t>Koszty związane z przygotowaniem i złożeniem oferty ponosi Wykonawca, niezależnie od wyników postępowania.</w:t>
      </w:r>
    </w:p>
    <w:p w:rsidR="00353C73" w:rsidRPr="00605BB1" w:rsidRDefault="00353C73" w:rsidP="00C23BC4">
      <w:pPr>
        <w:pStyle w:val="Nagwek"/>
        <w:numPr>
          <w:ilvl w:val="0"/>
          <w:numId w:val="41"/>
        </w:numPr>
        <w:ind w:left="426" w:hanging="426"/>
        <w:jc w:val="both"/>
        <w:rPr>
          <w:b/>
          <w:sz w:val="20"/>
          <w:szCs w:val="20"/>
        </w:rPr>
      </w:pPr>
      <w:r w:rsidRPr="00605BB1">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353C73" w:rsidRPr="00605BB1" w:rsidRDefault="002F54D9" w:rsidP="00C23BC4">
      <w:pPr>
        <w:pStyle w:val="Nagwek"/>
        <w:numPr>
          <w:ilvl w:val="1"/>
          <w:numId w:val="43"/>
        </w:numPr>
        <w:jc w:val="both"/>
        <w:rPr>
          <w:b/>
          <w:sz w:val="20"/>
          <w:szCs w:val="20"/>
        </w:rPr>
      </w:pPr>
      <w:r w:rsidRPr="00605BB1">
        <w:rPr>
          <w:sz w:val="20"/>
          <w:szCs w:val="20"/>
        </w:rPr>
        <w:t>Sposób opisania koperty:</w:t>
      </w:r>
    </w:p>
    <w:p w:rsidR="00351F50" w:rsidRPr="00605BB1" w:rsidRDefault="008E08CB" w:rsidP="00351F50">
      <w:pPr>
        <w:pStyle w:val="Nagwek"/>
        <w:ind w:left="360"/>
        <w:rPr>
          <w:b/>
          <w:sz w:val="20"/>
          <w:szCs w:val="20"/>
        </w:rPr>
      </w:pPr>
      <w:r w:rsidRPr="00605BB1">
        <w:rPr>
          <w:b/>
          <w:noProof/>
          <w:sz w:val="20"/>
          <w:szCs w:val="20"/>
        </w:rPr>
        <mc:AlternateContent>
          <mc:Choice Requires="wps">
            <w:drawing>
              <wp:anchor distT="45720" distB="45720" distL="114300" distR="114300" simplePos="0" relativeHeight="251661312" behindDoc="0" locked="0" layoutInCell="1" allowOverlap="1" wp14:anchorId="60C345C0" wp14:editId="3E57C4BF">
                <wp:simplePos x="0" y="0"/>
                <wp:positionH relativeFrom="margin">
                  <wp:posOffset>367030</wp:posOffset>
                </wp:positionH>
                <wp:positionV relativeFrom="paragraph">
                  <wp:posOffset>139065</wp:posOffset>
                </wp:positionV>
                <wp:extent cx="4810760" cy="2266950"/>
                <wp:effectExtent l="0" t="0" r="27940" b="1905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2266950"/>
                        </a:xfrm>
                        <a:prstGeom prst="rect">
                          <a:avLst/>
                        </a:prstGeom>
                        <a:solidFill>
                          <a:srgbClr val="FFFFFF"/>
                        </a:solidFill>
                        <a:ln w="9525">
                          <a:solidFill>
                            <a:srgbClr val="000000"/>
                          </a:solidFill>
                          <a:miter lim="800000"/>
                          <a:headEnd/>
                          <a:tailEnd/>
                        </a:ln>
                      </wps:spPr>
                      <wps:txb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4705CD" w:rsidRDefault="004705CD"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RPLD.11.03.01-10-0036</w:t>
                            </w:r>
                            <w:r w:rsidRPr="00D736FC">
                              <w:rPr>
                                <w:color w:val="000000"/>
                                <w:sz w:val="20"/>
                                <w:szCs w:val="20"/>
                              </w:rPr>
                              <w:t>/16</w:t>
                            </w:r>
                            <w:r w:rsidRPr="00D736FC">
                              <w:rPr>
                                <w:rFonts w:cs="Arial"/>
                                <w:bCs/>
                                <w:sz w:val="20"/>
                                <w:szCs w:val="20"/>
                              </w:rPr>
                              <w:t xml:space="preserve"> „</w:t>
                            </w:r>
                            <w:r>
                              <w:rPr>
                                <w:rFonts w:cs="Arial"/>
                                <w:bCs/>
                                <w:sz w:val="20"/>
                                <w:szCs w:val="20"/>
                              </w:rPr>
                              <w:t>Krok do kariery w branży samochodowej</w:t>
                            </w:r>
                            <w:r w:rsidRPr="00D736FC">
                              <w:rPr>
                                <w:rFonts w:cs="Arial"/>
                                <w:bCs/>
                                <w:sz w:val="20"/>
                                <w:szCs w:val="20"/>
                              </w:rPr>
                              <w:t xml:space="preserve">” realizowanego przez </w:t>
                            </w:r>
                            <w:r w:rsidRPr="00D736FC">
                              <w:rPr>
                                <w:rFonts w:cstheme="minorHAnsi"/>
                                <w:bCs/>
                                <w:sz w:val="20"/>
                                <w:szCs w:val="20"/>
                              </w:rPr>
                              <w:t xml:space="preserve">Zespół Szkół – Centrum Edukacji Zawodowej i Ustawicznej im. Mikołaja Kopernika </w:t>
                            </w:r>
                            <w:r>
                              <w:rPr>
                                <w:rFonts w:cstheme="minorHAnsi"/>
                                <w:bCs/>
                                <w:sz w:val="20"/>
                                <w:szCs w:val="20"/>
                              </w:rPr>
                              <w:br/>
                            </w:r>
                            <w:r w:rsidRPr="00D736FC">
                              <w:rPr>
                                <w:rFonts w:cstheme="minorHAnsi"/>
                                <w:bCs/>
                                <w:sz w:val="20"/>
                                <w:szCs w:val="20"/>
                              </w:rPr>
                              <w:t>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4705CD" w:rsidP="008E08CB">
                            <w:pPr>
                              <w:spacing w:after="240" w:line="240" w:lineRule="auto"/>
                              <w:contextualSpacing/>
                              <w:jc w:val="both"/>
                              <w:rPr>
                                <w:rFonts w:cstheme="minorHAnsi"/>
                                <w:sz w:val="20"/>
                                <w:szCs w:val="20"/>
                              </w:rPr>
                            </w:pPr>
                            <w:r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3E366C">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0598D" w:rsidP="008E08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3452D0" id="_x0000_t202" coordsize="21600,21600" o:spt="202" path="m,l,21600r21600,l21600,xe">
                <v:stroke joinstyle="miter"/>
                <v:path gradientshapeok="t" o:connecttype="rect"/>
              </v:shapetype>
              <v:shape id="Pole tekstowe 2" o:spid="_x0000_s1026" type="#_x0000_t202" style="position:absolute;left:0;text-align:left;margin-left:28.9pt;margin-top:10.95pt;width:378.8pt;height:178.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mRKgIAAEoEAAAOAAAAZHJzL2Uyb0RvYy54bWysVMGO0zAQvSPxD5bvNGnUdtuo6WrpUoS0&#10;LCstfIDrOI21tsfYbpPy9YydbomAEyIHy+MZP8+8N5P1ba8VOQnnJZiKTic5JcJwqKU5VPTb1927&#10;JSU+MFMzBUZU9Cw8vd28fbPubCkKaEHVwhEEMb7sbEXbEGyZZZ63QjM/ASsMOhtwmgU03SGrHesQ&#10;XausyPNF1oGrrQMuvMfT+8FJNwm/aQQPX5rGi0BURTG3kFaX1n1cs82alQfHbCv5JQ32D1loJg0+&#10;eoW6Z4GRo5N/QGnJHXhowoSDzqBpJBepBqxmmv9WzXPLrEi1IDneXmny/w+WP56eHJE1akeJYRol&#10;egIlSBAvPkAnSBEp6qwvMfLZYmzo30Mfw2O53j4Af/HEwLZl5iDunIOuFazGFKfxZja6OuD4CLLv&#10;PkONb7FjgATUN05HQGSEIDpKdb7KI/pAOB7OltP8ZoEujr6iWCxW8yRgxsrX69b58FGAJnFTUYf6&#10;J3h2evAhpsPK15CUPihZ76RSyXCH/VY5cmLYK7v0pQqwynGYMqSr6GpezAcGxj4/hsjT9zcILQM2&#10;vZK6ostrECsjbx9MnVoyMKmGPaaszIXIyN3AYuj3/UWYPdRnpNTB0Nw4jLhpwf2gpMPGrqj/fmRO&#10;UKI+GZRlNZ3N4iQkYza/KdBwY89+7GGGI1RFAyXDdhvS9ETCDNyhfI1MxEadh0wuuWLDJr4vwxUn&#10;YmynqF+/gM1PAAAA//8DAFBLAwQUAAYACAAAACEASrrxFuAAAAAJAQAADwAAAGRycy9kb3ducmV2&#10;LnhtbEyPy07DMBRE90j8g3WR2CDqpK88iFMhJBDsoK1g68a3SYR9HWw3DX+PWcFyNKOZM9VmMpqN&#10;6HxvSUA6S4AhNVb11ArY7x5vc2A+SFJSW0IB3+hhU19eVLJU9kxvOG5Dy2IJ+VIK6EIYSs5906GR&#10;fmYHpOgdrTMyROlarpw8x3Kj+TxJ1tzInuJCJwd86LD53J6MgHz5PH74l8Xre7M+6iLcZOPTlxPi&#10;+mq6vwMWcAp/YfjFj+hQR6aDPZHyTAtYZZE8CJinBbDo5+lqCewgYJHlBfC64v8f1D8AAAD//wMA&#10;UEsBAi0AFAAGAAgAAAAhALaDOJL+AAAA4QEAABMAAAAAAAAAAAAAAAAAAAAAAFtDb250ZW50X1R5&#10;cGVzXS54bWxQSwECLQAUAAYACAAAACEAOP0h/9YAAACUAQAACwAAAAAAAAAAAAAAAAAvAQAAX3Jl&#10;bHMvLnJlbHNQSwECLQAUAAYACAAAACEARbQJkSoCAABKBAAADgAAAAAAAAAAAAAAAAAuAgAAZHJz&#10;L2Uyb0RvYy54bWxQSwECLQAUAAYACAAAACEASrrxFuAAAAAJAQAADwAAAAAAAAAAAAAAAACEBAAA&#10;ZHJzL2Rvd25yZXYueG1sUEsFBgAAAAAEAAQA8wAAAJEFAAAAAA==&#10;">
                <v:textbo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4705CD" w:rsidRDefault="004705CD"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RPLD.11.03.01-10-0036</w:t>
                      </w:r>
                      <w:r w:rsidRPr="00D736FC">
                        <w:rPr>
                          <w:color w:val="000000"/>
                          <w:sz w:val="20"/>
                          <w:szCs w:val="20"/>
                        </w:rPr>
                        <w:t>/16</w:t>
                      </w:r>
                      <w:r w:rsidRPr="00D736FC">
                        <w:rPr>
                          <w:rFonts w:cs="Arial"/>
                          <w:bCs/>
                          <w:sz w:val="20"/>
                          <w:szCs w:val="20"/>
                        </w:rPr>
                        <w:t xml:space="preserve"> „</w:t>
                      </w:r>
                      <w:r>
                        <w:rPr>
                          <w:rFonts w:cs="Arial"/>
                          <w:bCs/>
                          <w:sz w:val="20"/>
                          <w:szCs w:val="20"/>
                        </w:rPr>
                        <w:t>Krok do kariery w branży samochodowej</w:t>
                      </w:r>
                      <w:r w:rsidRPr="00D736FC">
                        <w:rPr>
                          <w:rFonts w:cs="Arial"/>
                          <w:bCs/>
                          <w:sz w:val="20"/>
                          <w:szCs w:val="20"/>
                        </w:rPr>
                        <w:t xml:space="preserve">” realizowanego przez </w:t>
                      </w:r>
                      <w:r w:rsidRPr="00D736FC">
                        <w:rPr>
                          <w:rFonts w:cstheme="minorHAnsi"/>
                          <w:bCs/>
                          <w:sz w:val="20"/>
                          <w:szCs w:val="20"/>
                        </w:rPr>
                        <w:t xml:space="preserve">Zespół Szkół – Centrum Edukacji Zawodowej i Ustawicznej im. Mikołaja Kopernika </w:t>
                      </w:r>
                      <w:r>
                        <w:rPr>
                          <w:rFonts w:cstheme="minorHAnsi"/>
                          <w:bCs/>
                          <w:sz w:val="20"/>
                          <w:szCs w:val="20"/>
                        </w:rPr>
                        <w:br/>
                      </w:r>
                      <w:r w:rsidRPr="00D736FC">
                        <w:rPr>
                          <w:rFonts w:cstheme="minorHAnsi"/>
                          <w:bCs/>
                          <w:sz w:val="20"/>
                          <w:szCs w:val="20"/>
                        </w:rPr>
                        <w:t>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4705CD" w:rsidP="008E08CB">
                      <w:pPr>
                        <w:spacing w:after="240" w:line="240" w:lineRule="auto"/>
                        <w:contextualSpacing/>
                        <w:jc w:val="both"/>
                        <w:rPr>
                          <w:rFonts w:cstheme="minorHAnsi"/>
                          <w:sz w:val="20"/>
                          <w:szCs w:val="20"/>
                        </w:rPr>
                      </w:pPr>
                      <w:r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3E366C">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0598D" w:rsidP="008E08CB"/>
                  </w:txbxContent>
                </v:textbox>
                <w10:wrap type="square" anchorx="margin"/>
              </v:shape>
            </w:pict>
          </mc:Fallback>
        </mc:AlternateContent>
      </w:r>
    </w:p>
    <w:p w:rsidR="00351F50" w:rsidRPr="00605BB1" w:rsidRDefault="00351F50" w:rsidP="00351F50">
      <w:pPr>
        <w:pStyle w:val="Nagwek"/>
        <w:ind w:left="360"/>
        <w:rPr>
          <w:b/>
          <w:sz w:val="20"/>
          <w:szCs w:val="20"/>
        </w:rPr>
      </w:pPr>
    </w:p>
    <w:p w:rsidR="0064304F" w:rsidRPr="00605BB1" w:rsidRDefault="0064304F" w:rsidP="0064304F">
      <w:pPr>
        <w:pStyle w:val="Nagwek"/>
        <w:rPr>
          <w:b/>
          <w:sz w:val="20"/>
          <w:szCs w:val="20"/>
        </w:rPr>
      </w:pPr>
    </w:p>
    <w:p w:rsidR="0064304F" w:rsidRPr="00605BB1" w:rsidRDefault="0064304F" w:rsidP="0064304F">
      <w:pPr>
        <w:pStyle w:val="Nagwek"/>
        <w:rPr>
          <w:b/>
          <w:sz w:val="20"/>
          <w:szCs w:val="20"/>
        </w:rPr>
      </w:pPr>
    </w:p>
    <w:p w:rsidR="0064304F" w:rsidRPr="00605BB1" w:rsidRDefault="0064304F" w:rsidP="0064304F">
      <w:pPr>
        <w:pStyle w:val="Nagwek"/>
        <w:rPr>
          <w:b/>
          <w:sz w:val="20"/>
          <w:szCs w:val="20"/>
        </w:rPr>
      </w:pPr>
    </w:p>
    <w:p w:rsidR="0064304F" w:rsidRPr="00605BB1" w:rsidRDefault="0064304F" w:rsidP="0064304F">
      <w:pPr>
        <w:pStyle w:val="Nagwek"/>
        <w:rPr>
          <w:b/>
          <w:sz w:val="20"/>
          <w:szCs w:val="20"/>
        </w:rPr>
      </w:pPr>
    </w:p>
    <w:p w:rsidR="0064304F" w:rsidRPr="00605BB1" w:rsidRDefault="0064304F" w:rsidP="0064304F">
      <w:pPr>
        <w:pStyle w:val="Nagwek"/>
        <w:rPr>
          <w:b/>
          <w:sz w:val="20"/>
          <w:szCs w:val="20"/>
        </w:rPr>
      </w:pPr>
    </w:p>
    <w:p w:rsidR="002F54D9" w:rsidRPr="00605BB1" w:rsidRDefault="002F54D9" w:rsidP="0064304F">
      <w:pPr>
        <w:pStyle w:val="Nagwek"/>
        <w:rPr>
          <w:b/>
          <w:sz w:val="20"/>
          <w:szCs w:val="20"/>
        </w:rPr>
      </w:pPr>
    </w:p>
    <w:p w:rsidR="002F54D9" w:rsidRPr="00605BB1" w:rsidRDefault="002F54D9" w:rsidP="0064304F">
      <w:pPr>
        <w:pStyle w:val="Nagwek"/>
        <w:rPr>
          <w:b/>
          <w:sz w:val="20"/>
          <w:szCs w:val="20"/>
        </w:rPr>
      </w:pPr>
    </w:p>
    <w:p w:rsidR="002F54D9" w:rsidRPr="00605BB1" w:rsidRDefault="002F54D9" w:rsidP="0064304F">
      <w:pPr>
        <w:pStyle w:val="Nagwek"/>
        <w:rPr>
          <w:b/>
          <w:sz w:val="20"/>
          <w:szCs w:val="20"/>
        </w:rPr>
      </w:pPr>
    </w:p>
    <w:p w:rsidR="002F54D9" w:rsidRPr="00605BB1" w:rsidRDefault="002F54D9" w:rsidP="0064304F">
      <w:pPr>
        <w:pStyle w:val="Nagwek"/>
        <w:rPr>
          <w:b/>
          <w:sz w:val="20"/>
          <w:szCs w:val="20"/>
        </w:rPr>
      </w:pPr>
    </w:p>
    <w:p w:rsidR="002F54D9" w:rsidRPr="00605BB1" w:rsidRDefault="002F54D9" w:rsidP="0064304F">
      <w:pPr>
        <w:pStyle w:val="Nagwek"/>
        <w:rPr>
          <w:b/>
          <w:sz w:val="20"/>
          <w:szCs w:val="20"/>
        </w:rPr>
      </w:pPr>
    </w:p>
    <w:p w:rsidR="002F54D9" w:rsidRPr="00605BB1" w:rsidRDefault="002F54D9" w:rsidP="0064304F">
      <w:pPr>
        <w:pStyle w:val="Nagwek"/>
        <w:rPr>
          <w:b/>
          <w:sz w:val="20"/>
          <w:szCs w:val="20"/>
        </w:rPr>
      </w:pPr>
    </w:p>
    <w:p w:rsidR="00351F50" w:rsidRPr="00605BB1" w:rsidRDefault="00351F50" w:rsidP="0064304F">
      <w:pPr>
        <w:pStyle w:val="Nagwek"/>
        <w:rPr>
          <w:rFonts w:asciiTheme="minorHAnsi" w:hAnsiTheme="minorHAnsi" w:cs="Arial"/>
          <w:b/>
          <w:sz w:val="20"/>
          <w:szCs w:val="20"/>
        </w:rPr>
      </w:pPr>
    </w:p>
    <w:p w:rsidR="00A7601E" w:rsidRPr="00605BB1" w:rsidRDefault="00A7601E" w:rsidP="0064304F">
      <w:pPr>
        <w:pStyle w:val="Nagwek"/>
        <w:rPr>
          <w:rFonts w:asciiTheme="minorHAnsi" w:hAnsiTheme="minorHAnsi" w:cs="Arial"/>
          <w:b/>
          <w:sz w:val="20"/>
          <w:szCs w:val="20"/>
        </w:rPr>
      </w:pPr>
    </w:p>
    <w:p w:rsidR="004705CD" w:rsidRPr="00605BB1" w:rsidRDefault="004705CD" w:rsidP="0064304F">
      <w:pPr>
        <w:pStyle w:val="Nagwek"/>
        <w:rPr>
          <w:rFonts w:asciiTheme="minorHAnsi" w:hAnsiTheme="minorHAnsi" w:cs="Arial"/>
          <w:b/>
          <w:sz w:val="20"/>
          <w:szCs w:val="20"/>
        </w:rPr>
      </w:pPr>
    </w:p>
    <w:p w:rsidR="002F54D9" w:rsidRPr="00605BB1" w:rsidRDefault="00351F50" w:rsidP="00C23BC4">
      <w:pPr>
        <w:pStyle w:val="Nagwek"/>
        <w:numPr>
          <w:ilvl w:val="1"/>
          <w:numId w:val="43"/>
        </w:numPr>
        <w:jc w:val="both"/>
        <w:rPr>
          <w:rFonts w:asciiTheme="minorHAnsi" w:hAnsiTheme="minorHAnsi" w:cs="Arial"/>
          <w:sz w:val="20"/>
          <w:szCs w:val="20"/>
        </w:rPr>
      </w:pPr>
      <w:r w:rsidRPr="00605BB1">
        <w:rPr>
          <w:rFonts w:asciiTheme="minorHAnsi" w:hAnsiTheme="minorHAnsi" w:cs="Arial"/>
          <w:sz w:val="20"/>
          <w:szCs w:val="20"/>
        </w:rPr>
        <w:t xml:space="preserve"> </w:t>
      </w:r>
      <w:r w:rsidRPr="00605BB1">
        <w:rPr>
          <w:sz w:val="20"/>
          <w:szCs w:val="20"/>
        </w:rPr>
        <w:t>Jeżeli oferta zostanie złożona w innym miejscu niż wyznaczone przez Zamawiającego zgodnie z rozdz. 20 pkt 1 lub jeżeli nie zostanie opisana w sposób wskazany w pkt 13.1 rozdz. 11 to Zamawiający nie ponosi odpowiedzialności za ewentualne otwarcie oferty przed terminem lub niedostarczeniem jej na posiedzenie komisji, na którym dokonywane będzie otwarcie ofert.</w:t>
      </w:r>
    </w:p>
    <w:p w:rsidR="00351F50" w:rsidRPr="00605BB1" w:rsidRDefault="00351F50" w:rsidP="00C23BC4">
      <w:pPr>
        <w:pStyle w:val="Nagwek"/>
        <w:numPr>
          <w:ilvl w:val="0"/>
          <w:numId w:val="43"/>
        </w:numPr>
        <w:jc w:val="both"/>
        <w:rPr>
          <w:rFonts w:asciiTheme="minorHAnsi" w:hAnsiTheme="minorHAnsi" w:cs="Arial"/>
          <w:sz w:val="20"/>
          <w:szCs w:val="20"/>
        </w:rPr>
      </w:pPr>
      <w:r w:rsidRPr="00605BB1">
        <w:rPr>
          <w:sz w:val="20"/>
          <w:szCs w:val="20"/>
        </w:rPr>
        <w:t>Wykonawca może dokonać zmiany oferty przed upływem terminu składania ofert. Zmienioną ofertę należy złożyć zgodnie z zasadami wymienionymi w ust. 1-3, wraz z dopiskiem „ZMIANA OFERTY”.</w:t>
      </w:r>
    </w:p>
    <w:p w:rsidR="00351F50" w:rsidRPr="00605BB1" w:rsidRDefault="00351F50" w:rsidP="00C23BC4">
      <w:pPr>
        <w:pStyle w:val="Nagwek"/>
        <w:numPr>
          <w:ilvl w:val="0"/>
          <w:numId w:val="43"/>
        </w:numPr>
        <w:jc w:val="both"/>
        <w:rPr>
          <w:rFonts w:asciiTheme="minorHAnsi" w:hAnsiTheme="minorHAnsi" w:cs="Arial"/>
          <w:sz w:val="20"/>
          <w:szCs w:val="20"/>
        </w:rPr>
      </w:pPr>
      <w:r w:rsidRPr="00605BB1">
        <w:rPr>
          <w:sz w:val="20"/>
          <w:szCs w:val="20"/>
        </w:rPr>
        <w:t>Wykonawca może wycofać złożoną przez siebie ofertę (zgodnie z art. 84 ust. 1 ustawy).</w:t>
      </w:r>
    </w:p>
    <w:p w:rsidR="002F54D9" w:rsidRPr="00605BB1" w:rsidRDefault="00351F50" w:rsidP="00C23BC4">
      <w:pPr>
        <w:pStyle w:val="Nagwek"/>
        <w:numPr>
          <w:ilvl w:val="0"/>
          <w:numId w:val="43"/>
        </w:numPr>
        <w:jc w:val="both"/>
        <w:rPr>
          <w:rFonts w:asciiTheme="minorHAnsi" w:hAnsiTheme="minorHAnsi" w:cs="Arial"/>
          <w:sz w:val="20"/>
          <w:szCs w:val="20"/>
        </w:rPr>
      </w:pPr>
      <w:r w:rsidRPr="00605BB1">
        <w:rPr>
          <w:sz w:val="20"/>
          <w:szCs w:val="20"/>
        </w:rPr>
        <w:t>Oferty złożone po terminie, Zamawiający zwraca niezwłocznie Wykonawcom, zgodnie z art. 84 ust. 2 Ustawy</w:t>
      </w:r>
      <w:r w:rsidR="004F3B57" w:rsidRPr="00605BB1">
        <w:rPr>
          <w:rFonts w:asciiTheme="minorHAnsi" w:hAnsiTheme="minorHAnsi" w:cs="Arial"/>
          <w:sz w:val="20"/>
          <w:szCs w:val="20"/>
        </w:rPr>
        <w:t>.</w:t>
      </w:r>
    </w:p>
    <w:p w:rsidR="004F3B57" w:rsidRPr="00605BB1" w:rsidRDefault="004F3B57" w:rsidP="004F3B57">
      <w:pPr>
        <w:pStyle w:val="Nagwek"/>
        <w:ind w:left="360"/>
        <w:rPr>
          <w:rFonts w:asciiTheme="minorHAnsi" w:hAnsiTheme="minorHAnsi" w:cs="Arial"/>
          <w:sz w:val="20"/>
          <w:szCs w:val="20"/>
        </w:rPr>
      </w:pPr>
    </w:p>
    <w:p w:rsidR="00024FFE" w:rsidRPr="00605BB1" w:rsidRDefault="00024FFE" w:rsidP="004705CD">
      <w:pPr>
        <w:pStyle w:val="Nagwek"/>
        <w:rPr>
          <w:rFonts w:asciiTheme="minorHAnsi" w:hAnsiTheme="minorHAnsi" w:cs="Arial"/>
          <w:sz w:val="20"/>
          <w:szCs w:val="20"/>
        </w:rPr>
      </w:pPr>
    </w:p>
    <w:p w:rsidR="003F1647" w:rsidRPr="00605BB1" w:rsidRDefault="004F3B57" w:rsidP="00C23BC4">
      <w:pPr>
        <w:pStyle w:val="Nagwek"/>
        <w:numPr>
          <w:ilvl w:val="0"/>
          <w:numId w:val="1"/>
        </w:numPr>
        <w:jc w:val="center"/>
        <w:rPr>
          <w:rFonts w:asciiTheme="minorHAnsi" w:hAnsiTheme="minorHAnsi" w:cs="Arial"/>
          <w:b/>
          <w:bCs/>
          <w:sz w:val="20"/>
          <w:szCs w:val="20"/>
        </w:rPr>
      </w:pPr>
      <w:r w:rsidRPr="00605BB1">
        <w:rPr>
          <w:rFonts w:asciiTheme="minorHAnsi" w:hAnsiTheme="minorHAnsi" w:cs="Arial"/>
          <w:b/>
          <w:bCs/>
          <w:sz w:val="20"/>
          <w:szCs w:val="20"/>
        </w:rPr>
        <w:lastRenderedPageBreak/>
        <w:t>OPIS SPOSOBU OBLICZNIA CENY</w:t>
      </w:r>
    </w:p>
    <w:p w:rsidR="004F3B57" w:rsidRPr="00605BB1" w:rsidRDefault="004F3B57" w:rsidP="004F3B57">
      <w:pPr>
        <w:pStyle w:val="Nagwek"/>
        <w:ind w:left="720"/>
        <w:rPr>
          <w:rFonts w:asciiTheme="minorHAnsi" w:hAnsiTheme="minorHAnsi" w:cs="Arial"/>
          <w:b/>
          <w:bCs/>
          <w:sz w:val="20"/>
          <w:szCs w:val="20"/>
        </w:rPr>
      </w:pPr>
    </w:p>
    <w:p w:rsidR="004F3B57" w:rsidRPr="00605BB1" w:rsidRDefault="004F3B57"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Ceną oferty jest podane w formularzu ofertowym wynagrodzenie brutto za wykonanie pełnego zakresu usługi, o którym mowa w rozdz. III.</w:t>
      </w:r>
    </w:p>
    <w:p w:rsidR="00C0621F" w:rsidRPr="00605BB1" w:rsidRDefault="00C0621F"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Cena podana w ofercie powinna obejmować wszystkie koszty i składniki cenowe związane z wykonaniem zamówienia na warunkach określonych przez Zamawiającego.</w:t>
      </w:r>
    </w:p>
    <w:p w:rsidR="00C0621F" w:rsidRPr="00605BB1" w:rsidRDefault="00C0621F"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Cena oferty musi być podana w PLN słownie i cyfrowo, zaokrąglona do drugiego miejsca po przecinku (pełne grosze według zasad arytmetyki)</w:t>
      </w:r>
      <w:r w:rsidR="006E7A64" w:rsidRPr="00605BB1">
        <w:rPr>
          <w:sz w:val="20"/>
          <w:szCs w:val="20"/>
        </w:rPr>
        <w:t>.</w:t>
      </w:r>
    </w:p>
    <w:p w:rsidR="006E7A64" w:rsidRPr="00605BB1" w:rsidRDefault="006E7A64" w:rsidP="00C23BC4">
      <w:pPr>
        <w:pStyle w:val="Nagwek"/>
        <w:numPr>
          <w:ilvl w:val="0"/>
          <w:numId w:val="44"/>
        </w:numPr>
        <w:ind w:left="426" w:hanging="426"/>
        <w:jc w:val="both"/>
        <w:rPr>
          <w:rFonts w:asciiTheme="minorHAnsi" w:hAnsiTheme="minorHAnsi" w:cs="Arial"/>
          <w:b/>
          <w:bCs/>
          <w:sz w:val="20"/>
          <w:szCs w:val="20"/>
        </w:rPr>
      </w:pPr>
      <w:r w:rsidRPr="00605BB1">
        <w:rPr>
          <w:rFonts w:asciiTheme="minorHAnsi" w:hAnsiTheme="minorHAnsi" w:cs="Arial"/>
          <w:bCs/>
          <w:sz w:val="20"/>
          <w:szCs w:val="20"/>
        </w:rPr>
        <w:t>Jeżeli w ofercie Wykonawca poda cenę napisaną słownie inną niż cenę napisaną cyfrowo, podczas otwarcia ofert zostanie podana cena napisana słownie.</w:t>
      </w:r>
    </w:p>
    <w:p w:rsidR="00C0621F" w:rsidRPr="00605BB1" w:rsidRDefault="00C0621F"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Cena oferty jest wartością ostateczną, zawierającą wszelkie koszty Wykonawcy związane z realizacją przedmiotowego zamówienia z uwzględnieniem danin publicznoprawnych.</w:t>
      </w:r>
    </w:p>
    <w:p w:rsidR="00C0621F" w:rsidRPr="00605BB1" w:rsidRDefault="00C0621F"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Cena może być tylko jedna za oferowany przedmiot zamówienia, nie dopuszcza się wariantowości cen. Cenę za wykonanie przedmiotu zamówienia należy przedstawić w formularzu ofertowym, stanowiącym załącznik nr 1 do SIWZ.</w:t>
      </w:r>
    </w:p>
    <w:p w:rsidR="00C0621F" w:rsidRPr="00605BB1" w:rsidRDefault="00C0621F" w:rsidP="00C23BC4">
      <w:pPr>
        <w:pStyle w:val="Nagwek"/>
        <w:numPr>
          <w:ilvl w:val="0"/>
          <w:numId w:val="44"/>
        </w:numPr>
        <w:ind w:left="426" w:hanging="426"/>
        <w:jc w:val="both"/>
        <w:rPr>
          <w:rFonts w:asciiTheme="minorHAnsi" w:hAnsiTheme="minorHAnsi" w:cs="Arial"/>
          <w:b/>
          <w:bCs/>
          <w:sz w:val="20"/>
          <w:szCs w:val="20"/>
        </w:rPr>
      </w:pPr>
      <w:r w:rsidRPr="00605BB1">
        <w:rPr>
          <w:sz w:val="20"/>
          <w:szCs w:val="20"/>
        </w:rPr>
        <w:t>Cena nie ulega zmianie przez okres ważności oferty (terminu związania ofertą), z zastrzeżeniem sytuacji przewidzianej w art. 91 ust. 5-6 Ustawy.</w:t>
      </w:r>
    </w:p>
    <w:p w:rsidR="00C0621F" w:rsidRPr="00605BB1" w:rsidRDefault="00C0621F" w:rsidP="00C0621F">
      <w:pPr>
        <w:pStyle w:val="Nagwek"/>
        <w:ind w:left="426"/>
        <w:rPr>
          <w:rFonts w:asciiTheme="minorHAnsi" w:hAnsiTheme="minorHAnsi" w:cs="Arial"/>
          <w:b/>
          <w:bCs/>
          <w:sz w:val="20"/>
          <w:szCs w:val="20"/>
        </w:rPr>
      </w:pPr>
    </w:p>
    <w:p w:rsidR="004F3B57" w:rsidRPr="00605BB1" w:rsidRDefault="00C0621F" w:rsidP="00C23BC4">
      <w:pPr>
        <w:pStyle w:val="Nagwek"/>
        <w:numPr>
          <w:ilvl w:val="0"/>
          <w:numId w:val="1"/>
        </w:numPr>
        <w:jc w:val="center"/>
        <w:rPr>
          <w:rFonts w:asciiTheme="minorHAnsi" w:hAnsiTheme="minorHAnsi" w:cs="Arial"/>
          <w:b/>
          <w:bCs/>
          <w:sz w:val="20"/>
          <w:szCs w:val="20"/>
        </w:rPr>
      </w:pPr>
      <w:r w:rsidRPr="00605BB1">
        <w:rPr>
          <w:b/>
          <w:sz w:val="20"/>
          <w:szCs w:val="20"/>
        </w:rPr>
        <w:t>OPIS KRYTERIÓW, KTÓRYMI BĘDZIE SIĘ KIEROWAŁ ZAMAWIAJĄCY PRZY WYBORZE OFERTY WRAZ Z PODANIEM ZNACZENIA TYCH KRYTERIÓW I SPOSOBU OCENY OFERT</w:t>
      </w:r>
    </w:p>
    <w:p w:rsidR="004F3B57" w:rsidRPr="00605BB1" w:rsidRDefault="004F3B57" w:rsidP="004F3B57">
      <w:pPr>
        <w:pStyle w:val="Nagwek"/>
        <w:rPr>
          <w:rFonts w:asciiTheme="minorHAnsi" w:hAnsiTheme="minorHAnsi" w:cs="Arial"/>
          <w:b/>
          <w:bCs/>
          <w:sz w:val="20"/>
          <w:szCs w:val="20"/>
        </w:rPr>
      </w:pPr>
    </w:p>
    <w:p w:rsidR="004F3B57" w:rsidRPr="00605BB1" w:rsidRDefault="00C0621F" w:rsidP="00C23BC4">
      <w:pPr>
        <w:pStyle w:val="Nagwek"/>
        <w:numPr>
          <w:ilvl w:val="0"/>
          <w:numId w:val="45"/>
        </w:numPr>
        <w:ind w:left="426" w:hanging="426"/>
        <w:jc w:val="both"/>
        <w:rPr>
          <w:rFonts w:asciiTheme="minorHAnsi" w:hAnsiTheme="minorHAnsi" w:cs="Arial"/>
          <w:b/>
          <w:bCs/>
          <w:sz w:val="20"/>
          <w:szCs w:val="20"/>
        </w:rPr>
      </w:pPr>
      <w:r w:rsidRPr="00605BB1">
        <w:rPr>
          <w:sz w:val="20"/>
          <w:szCs w:val="20"/>
        </w:rPr>
        <w:t>Zgodnie z art. 91 ust 1. Ustawy, Zamawiający dokonuje wyboru kryterium, jakim będzie kierował się przy ocenie ofert i wyborze oferty najkorzystniejszej.</w:t>
      </w:r>
    </w:p>
    <w:p w:rsidR="00C0621F" w:rsidRPr="00605BB1" w:rsidRDefault="00C0621F" w:rsidP="00C23BC4">
      <w:pPr>
        <w:pStyle w:val="Nagwek"/>
        <w:numPr>
          <w:ilvl w:val="0"/>
          <w:numId w:val="45"/>
        </w:numPr>
        <w:ind w:left="426" w:hanging="426"/>
        <w:jc w:val="both"/>
        <w:rPr>
          <w:rFonts w:asciiTheme="minorHAnsi" w:hAnsiTheme="minorHAnsi" w:cs="Arial"/>
          <w:b/>
          <w:bCs/>
          <w:sz w:val="20"/>
          <w:szCs w:val="20"/>
        </w:rPr>
      </w:pPr>
      <w:r w:rsidRPr="00605BB1">
        <w:rPr>
          <w:sz w:val="20"/>
          <w:szCs w:val="20"/>
        </w:rPr>
        <w:t>Komisja przetargowa będzie postępować zgodnie z wymaganiami ustawy i kierować się następującymi kryteriami:</w:t>
      </w:r>
    </w:p>
    <w:p w:rsidR="00C0621F" w:rsidRPr="00605BB1" w:rsidRDefault="00F770E2" w:rsidP="00C23BC4">
      <w:pPr>
        <w:pStyle w:val="Nagwek"/>
        <w:numPr>
          <w:ilvl w:val="0"/>
          <w:numId w:val="46"/>
        </w:numPr>
        <w:jc w:val="both"/>
        <w:rPr>
          <w:rFonts w:asciiTheme="minorHAnsi" w:hAnsiTheme="minorHAnsi" w:cs="Arial"/>
          <w:b/>
          <w:bCs/>
          <w:sz w:val="20"/>
          <w:szCs w:val="20"/>
        </w:rPr>
      </w:pPr>
      <w:r w:rsidRPr="00605BB1">
        <w:rPr>
          <w:sz w:val="20"/>
          <w:szCs w:val="20"/>
        </w:rPr>
        <w:t>Cena – 6</w:t>
      </w:r>
      <w:r w:rsidR="00C0621F" w:rsidRPr="00605BB1">
        <w:rPr>
          <w:sz w:val="20"/>
          <w:szCs w:val="20"/>
        </w:rPr>
        <w:t>0 % max. ilości punktów</w:t>
      </w:r>
    </w:p>
    <w:p w:rsidR="004F3B57" w:rsidRPr="00605BB1" w:rsidRDefault="00DA28DF" w:rsidP="00C23BC4">
      <w:pPr>
        <w:pStyle w:val="Nagwek"/>
        <w:numPr>
          <w:ilvl w:val="0"/>
          <w:numId w:val="46"/>
        </w:numPr>
        <w:jc w:val="both"/>
        <w:rPr>
          <w:rFonts w:asciiTheme="minorHAnsi" w:hAnsiTheme="minorHAnsi" w:cs="Arial"/>
          <w:b/>
          <w:bCs/>
          <w:sz w:val="20"/>
          <w:szCs w:val="20"/>
        </w:rPr>
      </w:pPr>
      <w:r w:rsidRPr="00605BB1">
        <w:rPr>
          <w:sz w:val="20"/>
          <w:szCs w:val="20"/>
        </w:rPr>
        <w:t xml:space="preserve">Doświadczenie, osoby wyznaczonej do wykonywania usługi, </w:t>
      </w:r>
      <w:r w:rsidR="0031439E" w:rsidRPr="00605BB1">
        <w:rPr>
          <w:sz w:val="20"/>
          <w:szCs w:val="20"/>
        </w:rPr>
        <w:t xml:space="preserve">rozumiane jako liczba rozliczonych pozytywnie </w:t>
      </w:r>
      <w:r w:rsidRPr="00605BB1">
        <w:rPr>
          <w:sz w:val="20"/>
          <w:szCs w:val="20"/>
        </w:rPr>
        <w:t xml:space="preserve">projektów </w:t>
      </w:r>
      <w:r w:rsidR="00E56FF7" w:rsidRPr="00605BB1">
        <w:rPr>
          <w:sz w:val="20"/>
          <w:szCs w:val="20"/>
        </w:rPr>
        <w:t xml:space="preserve">z zakresu szkolnictwa zawodowego o wartości co najmniej  1 000 000 PLN , </w:t>
      </w:r>
      <w:r w:rsidRPr="00605BB1">
        <w:rPr>
          <w:sz w:val="20"/>
          <w:szCs w:val="20"/>
        </w:rPr>
        <w:t>współfinansowanych przez Unię  Europejską ze środków  EFS</w:t>
      </w:r>
      <w:r w:rsidR="003E366C" w:rsidRPr="00605BB1">
        <w:rPr>
          <w:sz w:val="20"/>
          <w:szCs w:val="20"/>
        </w:rPr>
        <w:t xml:space="preserve"> w ciągu ostatnich 7</w:t>
      </w:r>
      <w:r w:rsidR="00E56FF7" w:rsidRPr="00605BB1">
        <w:rPr>
          <w:sz w:val="20"/>
          <w:szCs w:val="20"/>
        </w:rPr>
        <w:t xml:space="preserve"> lat </w:t>
      </w:r>
      <w:r w:rsidRPr="00605BB1">
        <w:rPr>
          <w:sz w:val="20"/>
          <w:szCs w:val="20"/>
        </w:rPr>
        <w:t xml:space="preserve"> – </w:t>
      </w:r>
      <w:r w:rsidR="00F770E2" w:rsidRPr="00605BB1">
        <w:rPr>
          <w:sz w:val="20"/>
          <w:szCs w:val="20"/>
        </w:rPr>
        <w:t>4</w:t>
      </w:r>
      <w:r w:rsidRPr="00605BB1">
        <w:rPr>
          <w:sz w:val="20"/>
          <w:szCs w:val="20"/>
        </w:rPr>
        <w:t xml:space="preserve">0% </w:t>
      </w:r>
      <w:r w:rsidR="00F770E2" w:rsidRPr="00605BB1">
        <w:rPr>
          <w:sz w:val="20"/>
          <w:szCs w:val="20"/>
        </w:rPr>
        <w:t>max. ilości punktów</w:t>
      </w:r>
      <w:r w:rsidR="00E56FF7" w:rsidRPr="00605BB1">
        <w:rPr>
          <w:sz w:val="20"/>
          <w:szCs w:val="20"/>
        </w:rPr>
        <w:t xml:space="preserve">,  </w:t>
      </w:r>
      <w:r w:rsidR="00E56FF7" w:rsidRPr="00605BB1">
        <w:rPr>
          <w:rFonts w:asciiTheme="minorHAnsi" w:hAnsiTheme="minorHAnsi" w:cs="Arial"/>
          <w:bCs/>
          <w:sz w:val="20"/>
          <w:szCs w:val="20"/>
        </w:rPr>
        <w:t xml:space="preserve">rozumiane jako: </w:t>
      </w:r>
    </w:p>
    <w:p w:rsidR="00E56FF7" w:rsidRPr="00605BB1" w:rsidRDefault="00E9541D" w:rsidP="00C23BC4">
      <w:pPr>
        <w:pStyle w:val="Nagwek"/>
        <w:numPr>
          <w:ilvl w:val="0"/>
          <w:numId w:val="47"/>
        </w:numPr>
        <w:jc w:val="both"/>
        <w:rPr>
          <w:rFonts w:asciiTheme="minorHAnsi" w:hAnsiTheme="minorHAnsi" w:cs="Arial"/>
          <w:bCs/>
          <w:sz w:val="20"/>
          <w:szCs w:val="20"/>
        </w:rPr>
      </w:pPr>
      <w:r w:rsidRPr="00605BB1">
        <w:rPr>
          <w:rFonts w:asciiTheme="minorHAnsi" w:hAnsiTheme="minorHAnsi" w:cs="Arial"/>
          <w:bCs/>
          <w:sz w:val="20"/>
          <w:szCs w:val="20"/>
        </w:rPr>
        <w:t xml:space="preserve">dodatkowo </w:t>
      </w:r>
      <w:r w:rsidR="00E56FF7" w:rsidRPr="00605BB1">
        <w:rPr>
          <w:rFonts w:asciiTheme="minorHAnsi" w:hAnsiTheme="minorHAnsi" w:cs="Arial"/>
          <w:bCs/>
          <w:sz w:val="20"/>
          <w:szCs w:val="20"/>
        </w:rPr>
        <w:t>10 punktów –  zrealizowany jeden projekt</w:t>
      </w:r>
    </w:p>
    <w:p w:rsidR="00E56FF7" w:rsidRPr="00605BB1" w:rsidRDefault="00E9541D" w:rsidP="00C23BC4">
      <w:pPr>
        <w:pStyle w:val="Nagwek"/>
        <w:numPr>
          <w:ilvl w:val="0"/>
          <w:numId w:val="47"/>
        </w:numPr>
        <w:jc w:val="both"/>
        <w:rPr>
          <w:rFonts w:asciiTheme="minorHAnsi" w:hAnsiTheme="minorHAnsi" w:cs="Arial"/>
          <w:bCs/>
          <w:sz w:val="20"/>
          <w:szCs w:val="20"/>
        </w:rPr>
      </w:pPr>
      <w:r w:rsidRPr="00605BB1">
        <w:rPr>
          <w:rFonts w:asciiTheme="minorHAnsi" w:hAnsiTheme="minorHAnsi" w:cs="Arial"/>
          <w:bCs/>
          <w:sz w:val="20"/>
          <w:szCs w:val="20"/>
        </w:rPr>
        <w:t xml:space="preserve">dodatkowo </w:t>
      </w:r>
      <w:r w:rsidR="00E56FF7" w:rsidRPr="00605BB1">
        <w:rPr>
          <w:rFonts w:asciiTheme="minorHAnsi" w:hAnsiTheme="minorHAnsi" w:cs="Arial"/>
          <w:bCs/>
          <w:sz w:val="20"/>
          <w:szCs w:val="20"/>
        </w:rPr>
        <w:t>20 punktów –  zrealizowane dwa projekty</w:t>
      </w:r>
    </w:p>
    <w:p w:rsidR="00E56FF7" w:rsidRPr="00605BB1" w:rsidRDefault="00E9541D" w:rsidP="00C23BC4">
      <w:pPr>
        <w:pStyle w:val="Nagwek"/>
        <w:numPr>
          <w:ilvl w:val="0"/>
          <w:numId w:val="47"/>
        </w:numPr>
        <w:jc w:val="both"/>
        <w:rPr>
          <w:rFonts w:asciiTheme="minorHAnsi" w:hAnsiTheme="minorHAnsi" w:cs="Arial"/>
          <w:bCs/>
          <w:sz w:val="20"/>
          <w:szCs w:val="20"/>
        </w:rPr>
      </w:pPr>
      <w:r w:rsidRPr="00605BB1">
        <w:rPr>
          <w:rFonts w:asciiTheme="minorHAnsi" w:hAnsiTheme="minorHAnsi" w:cs="Arial"/>
          <w:bCs/>
          <w:sz w:val="20"/>
          <w:szCs w:val="20"/>
        </w:rPr>
        <w:t xml:space="preserve">dodatkowo </w:t>
      </w:r>
      <w:r w:rsidR="00E56FF7" w:rsidRPr="00605BB1">
        <w:rPr>
          <w:rFonts w:asciiTheme="minorHAnsi" w:hAnsiTheme="minorHAnsi" w:cs="Arial"/>
          <w:bCs/>
          <w:sz w:val="20"/>
          <w:szCs w:val="20"/>
        </w:rPr>
        <w:t>30 punktów –  zrealizowane trzy projekty</w:t>
      </w:r>
    </w:p>
    <w:p w:rsidR="00E56FF7" w:rsidRPr="00605BB1" w:rsidRDefault="00E9541D" w:rsidP="00C23BC4">
      <w:pPr>
        <w:pStyle w:val="Nagwek"/>
        <w:numPr>
          <w:ilvl w:val="0"/>
          <w:numId w:val="47"/>
        </w:numPr>
        <w:jc w:val="both"/>
        <w:rPr>
          <w:rFonts w:asciiTheme="minorHAnsi" w:hAnsiTheme="minorHAnsi" w:cs="Arial"/>
          <w:bCs/>
          <w:sz w:val="20"/>
          <w:szCs w:val="20"/>
        </w:rPr>
      </w:pPr>
      <w:r w:rsidRPr="00605BB1">
        <w:rPr>
          <w:rFonts w:asciiTheme="minorHAnsi" w:hAnsiTheme="minorHAnsi" w:cs="Arial"/>
          <w:bCs/>
          <w:sz w:val="20"/>
          <w:szCs w:val="20"/>
        </w:rPr>
        <w:t xml:space="preserve">dodatkowo </w:t>
      </w:r>
      <w:r w:rsidR="00E56FF7" w:rsidRPr="00605BB1">
        <w:rPr>
          <w:rFonts w:asciiTheme="minorHAnsi" w:hAnsiTheme="minorHAnsi" w:cs="Arial"/>
          <w:bCs/>
          <w:sz w:val="20"/>
          <w:szCs w:val="20"/>
        </w:rPr>
        <w:t>40 punktów –  zrealizowane cztery  projekty</w:t>
      </w:r>
    </w:p>
    <w:p w:rsidR="00E56FF7" w:rsidRPr="00605BB1" w:rsidRDefault="00E56FF7" w:rsidP="00E56FF7">
      <w:pPr>
        <w:pStyle w:val="Nagwek"/>
        <w:ind w:left="1440"/>
        <w:rPr>
          <w:rFonts w:asciiTheme="minorHAnsi" w:hAnsiTheme="minorHAnsi" w:cs="Arial"/>
          <w:bCs/>
          <w:sz w:val="20"/>
          <w:szCs w:val="20"/>
        </w:rPr>
      </w:pPr>
    </w:p>
    <w:p w:rsidR="004F3B57" w:rsidRPr="00605BB1" w:rsidRDefault="00ED4E3D" w:rsidP="00C23BC4">
      <w:pPr>
        <w:pStyle w:val="Nagwek"/>
        <w:numPr>
          <w:ilvl w:val="0"/>
          <w:numId w:val="45"/>
        </w:numPr>
        <w:jc w:val="both"/>
        <w:rPr>
          <w:rFonts w:asciiTheme="minorHAnsi" w:hAnsiTheme="minorHAnsi" w:cs="Arial"/>
          <w:b/>
          <w:bCs/>
          <w:sz w:val="20"/>
          <w:szCs w:val="20"/>
        </w:rPr>
      </w:pPr>
      <w:r w:rsidRPr="00605BB1">
        <w:rPr>
          <w:sz w:val="20"/>
          <w:szCs w:val="20"/>
        </w:rPr>
        <w:t xml:space="preserve">Zamawiający informuje, iż w kryterium oceny ofert określonym w pkt 2 lit. b), oceniane będzie posiadanie przez osoby wskazane przez Wykonawcę do realizacji umowy dodatkowego </w:t>
      </w:r>
      <w:r w:rsidR="00F37A32" w:rsidRPr="00605BB1">
        <w:rPr>
          <w:sz w:val="20"/>
          <w:szCs w:val="20"/>
        </w:rPr>
        <w:t>doświadczenia potwierdzone</w:t>
      </w:r>
      <w:r w:rsidRPr="00605BB1">
        <w:rPr>
          <w:sz w:val="20"/>
          <w:szCs w:val="20"/>
        </w:rPr>
        <w:t>go stosownymi z</w:t>
      </w:r>
      <w:r w:rsidR="00F37A32" w:rsidRPr="00605BB1">
        <w:rPr>
          <w:sz w:val="20"/>
          <w:szCs w:val="20"/>
        </w:rPr>
        <w:t xml:space="preserve">aświadczeniami lub dokumentami (potwierdzenie wydane przez Instytucję dla której realizowane były </w:t>
      </w:r>
      <w:r w:rsidR="00E9541D" w:rsidRPr="00605BB1">
        <w:rPr>
          <w:sz w:val="20"/>
          <w:szCs w:val="20"/>
        </w:rPr>
        <w:t xml:space="preserve">przedmiotowe projekty). </w:t>
      </w:r>
      <w:r w:rsidRPr="00605BB1">
        <w:rPr>
          <w:sz w:val="20"/>
          <w:szCs w:val="20"/>
        </w:rPr>
        <w:t xml:space="preserve">Wykonawca zobowiązany jest przedstawić wraz z ofertą wykaz osób (załącznik nr 5 do SIWZ) skierowanych do realizacji zamówienia </w:t>
      </w:r>
      <w:r w:rsidR="004D58F9" w:rsidRPr="00605BB1">
        <w:rPr>
          <w:sz w:val="20"/>
          <w:szCs w:val="20"/>
        </w:rPr>
        <w:br/>
      </w:r>
      <w:r w:rsidRPr="00605BB1">
        <w:rPr>
          <w:sz w:val="20"/>
          <w:szCs w:val="20"/>
        </w:rPr>
        <w:t xml:space="preserve">w poszczególnych </w:t>
      </w:r>
      <w:r w:rsidR="00E9541D" w:rsidRPr="00605BB1">
        <w:rPr>
          <w:sz w:val="20"/>
          <w:szCs w:val="20"/>
        </w:rPr>
        <w:t>częściach.</w:t>
      </w:r>
    </w:p>
    <w:p w:rsidR="00E9541D" w:rsidRPr="00605BB1" w:rsidRDefault="00E9541D" w:rsidP="00C23BC4">
      <w:pPr>
        <w:pStyle w:val="Nagwek"/>
        <w:numPr>
          <w:ilvl w:val="1"/>
          <w:numId w:val="48"/>
        </w:numPr>
        <w:jc w:val="both"/>
        <w:rPr>
          <w:rFonts w:asciiTheme="minorHAnsi" w:hAnsiTheme="minorHAnsi" w:cs="Arial"/>
          <w:b/>
          <w:bCs/>
          <w:sz w:val="20"/>
          <w:szCs w:val="20"/>
        </w:rPr>
      </w:pPr>
      <w:r w:rsidRPr="00605BB1">
        <w:rPr>
          <w:sz w:val="20"/>
          <w:szCs w:val="20"/>
        </w:rPr>
        <w:t xml:space="preserve">Zamawiający będzie oceniał spełnianie przez osoby wyznaczone przez Wykonawców doświadczenie wraz z załączonymi potwierdzeniami przedstawionymi przez Wykonawcę wraz z ofertą zgodnie </w:t>
      </w:r>
      <w:r w:rsidR="0040458D" w:rsidRPr="00605BB1">
        <w:rPr>
          <w:sz w:val="20"/>
          <w:szCs w:val="20"/>
        </w:rPr>
        <w:br/>
      </w:r>
      <w:r w:rsidRPr="00605BB1">
        <w:rPr>
          <w:sz w:val="20"/>
          <w:szCs w:val="20"/>
        </w:rPr>
        <w:t>z zasadą spełnia-nie spełnia - w stanie faktycznym na dzień otwarcia ofert.</w:t>
      </w:r>
    </w:p>
    <w:p w:rsidR="00E9541D" w:rsidRPr="00605BB1" w:rsidRDefault="00E9541D" w:rsidP="00C23BC4">
      <w:pPr>
        <w:pStyle w:val="Nagwek"/>
        <w:numPr>
          <w:ilvl w:val="1"/>
          <w:numId w:val="48"/>
        </w:numPr>
        <w:jc w:val="both"/>
        <w:rPr>
          <w:rFonts w:asciiTheme="minorHAnsi" w:hAnsiTheme="minorHAnsi" w:cs="Arial"/>
          <w:b/>
          <w:bCs/>
          <w:sz w:val="20"/>
          <w:szCs w:val="20"/>
        </w:rPr>
      </w:pPr>
      <w:r w:rsidRPr="00605BB1">
        <w:rPr>
          <w:sz w:val="20"/>
          <w:szCs w:val="20"/>
        </w:rPr>
        <w:t xml:space="preserve">W przypadku nie przedstawienia jakichkolwiek dokumentów lub dokumentów na podstawie których nie da się jednoznacznie określić spełnianie poszczególnego kryterium oceny ofert </w:t>
      </w:r>
      <w:r w:rsidRPr="00605BB1">
        <w:rPr>
          <w:sz w:val="20"/>
          <w:szCs w:val="20"/>
        </w:rPr>
        <w:br/>
        <w:t>i przyznać punktów dodatkowych, wówczas Zamawiający przyjmie za prawdziwe oświadczenie Wykonawcy o spełnianiu warunków udziału w postępowaniu i przyzna Wykonawcy 0 (zero) punktów dodatkowych, zgodnie z formułą o której mowa w pkt 3.1.</w:t>
      </w:r>
    </w:p>
    <w:p w:rsidR="0009613F" w:rsidRPr="00605BB1" w:rsidRDefault="0009613F" w:rsidP="00C23BC4">
      <w:pPr>
        <w:pStyle w:val="Nagwek"/>
        <w:numPr>
          <w:ilvl w:val="0"/>
          <w:numId w:val="48"/>
        </w:numPr>
        <w:jc w:val="both"/>
        <w:rPr>
          <w:rFonts w:asciiTheme="minorHAnsi" w:hAnsiTheme="minorHAnsi" w:cs="Arial"/>
          <w:b/>
          <w:bCs/>
          <w:sz w:val="20"/>
          <w:szCs w:val="20"/>
        </w:rPr>
      </w:pPr>
      <w:r w:rsidRPr="00605BB1">
        <w:rPr>
          <w:sz w:val="20"/>
          <w:szCs w:val="20"/>
        </w:rPr>
        <w:t>Wybór oferty dokonany zostanie na podstawie opisanego kryterium i ustaloną punktację. Oferta może uzyskać maksymalnie 100pkt (100pkt=100%).</w:t>
      </w:r>
    </w:p>
    <w:p w:rsidR="00D9634D" w:rsidRPr="00605BB1" w:rsidRDefault="00771458" w:rsidP="00C23BC4">
      <w:pPr>
        <w:pStyle w:val="Nagwek"/>
        <w:numPr>
          <w:ilvl w:val="0"/>
          <w:numId w:val="49"/>
        </w:numPr>
        <w:jc w:val="both"/>
        <w:rPr>
          <w:rFonts w:asciiTheme="minorHAnsi" w:hAnsiTheme="minorHAnsi" w:cs="Arial"/>
          <w:b/>
          <w:bCs/>
          <w:sz w:val="20"/>
          <w:szCs w:val="20"/>
        </w:rPr>
      </w:pPr>
      <w:r w:rsidRPr="00605BB1">
        <w:rPr>
          <w:sz w:val="20"/>
          <w:szCs w:val="20"/>
        </w:rPr>
        <w:t>c</w:t>
      </w:r>
      <w:r w:rsidR="00D9634D" w:rsidRPr="00605BB1">
        <w:rPr>
          <w:sz w:val="20"/>
          <w:szCs w:val="20"/>
        </w:rPr>
        <w:t>ena –</w:t>
      </w:r>
      <w:r w:rsidRPr="00605BB1">
        <w:rPr>
          <w:sz w:val="20"/>
          <w:szCs w:val="20"/>
        </w:rPr>
        <w:t xml:space="preserve"> </w:t>
      </w:r>
      <w:r w:rsidR="00D9634D" w:rsidRPr="00605BB1">
        <w:rPr>
          <w:sz w:val="20"/>
          <w:szCs w:val="20"/>
        </w:rPr>
        <w:t>max. 60 punktów</w:t>
      </w:r>
    </w:p>
    <w:p w:rsidR="00D9634D" w:rsidRPr="00605BB1" w:rsidRDefault="00771458" w:rsidP="0040458D">
      <w:pPr>
        <w:pStyle w:val="Nagwek"/>
        <w:ind w:left="720"/>
        <w:jc w:val="both"/>
        <w:rPr>
          <w:sz w:val="20"/>
          <w:szCs w:val="20"/>
        </w:rPr>
      </w:pPr>
      <w:r w:rsidRPr="00605BB1">
        <w:rPr>
          <w:sz w:val="20"/>
          <w:szCs w:val="20"/>
        </w:rPr>
        <w:t>s</w:t>
      </w:r>
      <w:r w:rsidR="00D9634D" w:rsidRPr="00605BB1">
        <w:rPr>
          <w:sz w:val="20"/>
          <w:szCs w:val="20"/>
        </w:rPr>
        <w:t>posób obliczenia: K</w:t>
      </w:r>
      <w:r w:rsidR="00D9634D" w:rsidRPr="00605BB1">
        <w:rPr>
          <w:sz w:val="24"/>
          <w:szCs w:val="24"/>
          <w:vertAlign w:val="subscript"/>
        </w:rPr>
        <w:t xml:space="preserve">c  </w:t>
      </w:r>
      <w:r w:rsidR="00D9634D" w:rsidRPr="00605BB1">
        <w:rPr>
          <w:sz w:val="20"/>
          <w:szCs w:val="20"/>
        </w:rPr>
        <w:t xml:space="preserve">= </w:t>
      </w:r>
      <w:r w:rsidRPr="00605BB1">
        <w:rPr>
          <w:sz w:val="20"/>
          <w:szCs w:val="20"/>
        </w:rPr>
        <w:t>(</w:t>
      </w:r>
      <w:r w:rsidR="00D9634D" w:rsidRPr="00605BB1">
        <w:rPr>
          <w:sz w:val="20"/>
          <w:szCs w:val="20"/>
        </w:rPr>
        <w:t>K</w:t>
      </w:r>
      <w:r w:rsidR="00D9634D" w:rsidRPr="00605BB1">
        <w:rPr>
          <w:sz w:val="24"/>
          <w:szCs w:val="24"/>
          <w:vertAlign w:val="subscript"/>
        </w:rPr>
        <w:t>cn/</w:t>
      </w:r>
      <w:r w:rsidRPr="00605BB1">
        <w:rPr>
          <w:sz w:val="20"/>
          <w:szCs w:val="20"/>
        </w:rPr>
        <w:t>K</w:t>
      </w:r>
      <w:r w:rsidRPr="00605BB1">
        <w:rPr>
          <w:sz w:val="24"/>
          <w:szCs w:val="24"/>
          <w:vertAlign w:val="subscript"/>
        </w:rPr>
        <w:t>b</w:t>
      </w:r>
      <w:r w:rsidRPr="00605BB1">
        <w:rPr>
          <w:sz w:val="24"/>
          <w:szCs w:val="24"/>
        </w:rPr>
        <w:t xml:space="preserve">) </w:t>
      </w:r>
      <w:r w:rsidRPr="00605BB1">
        <w:rPr>
          <w:sz w:val="20"/>
          <w:szCs w:val="20"/>
        </w:rPr>
        <w:t>x 100 punktów x 60%</w:t>
      </w:r>
    </w:p>
    <w:p w:rsidR="00771458" w:rsidRPr="00605BB1" w:rsidRDefault="00771458" w:rsidP="0040458D">
      <w:pPr>
        <w:pStyle w:val="Nagwek"/>
        <w:ind w:left="720"/>
        <w:jc w:val="both"/>
        <w:rPr>
          <w:sz w:val="24"/>
          <w:szCs w:val="24"/>
          <w:vertAlign w:val="subscript"/>
        </w:rPr>
      </w:pPr>
      <w:r w:rsidRPr="00605BB1">
        <w:rPr>
          <w:sz w:val="20"/>
          <w:szCs w:val="20"/>
        </w:rPr>
        <w:t>gdzie K</w:t>
      </w:r>
      <w:r w:rsidRPr="00605BB1">
        <w:rPr>
          <w:sz w:val="24"/>
          <w:szCs w:val="24"/>
          <w:vertAlign w:val="subscript"/>
        </w:rPr>
        <w:t xml:space="preserve">c – </w:t>
      </w:r>
      <w:r w:rsidRPr="00605BB1">
        <w:rPr>
          <w:sz w:val="20"/>
          <w:szCs w:val="20"/>
        </w:rPr>
        <w:t>liczba punków</w:t>
      </w:r>
      <w:r w:rsidRPr="00605BB1">
        <w:rPr>
          <w:sz w:val="24"/>
          <w:szCs w:val="24"/>
          <w:vertAlign w:val="subscript"/>
        </w:rPr>
        <w:t xml:space="preserve"> </w:t>
      </w:r>
      <w:r w:rsidRPr="00605BB1">
        <w:rPr>
          <w:sz w:val="20"/>
          <w:szCs w:val="20"/>
        </w:rPr>
        <w:t>przyznana badanej ofercie w kryterium cenowym</w:t>
      </w:r>
      <w:r w:rsidRPr="00605BB1">
        <w:rPr>
          <w:sz w:val="24"/>
          <w:szCs w:val="24"/>
          <w:vertAlign w:val="subscript"/>
        </w:rPr>
        <w:t xml:space="preserve"> </w:t>
      </w:r>
    </w:p>
    <w:p w:rsidR="00771458" w:rsidRPr="00605BB1" w:rsidRDefault="00771458" w:rsidP="0040458D">
      <w:pPr>
        <w:pStyle w:val="Nagwek"/>
        <w:ind w:left="720"/>
        <w:jc w:val="both"/>
        <w:rPr>
          <w:sz w:val="24"/>
          <w:szCs w:val="24"/>
          <w:vertAlign w:val="subscript"/>
        </w:rPr>
      </w:pPr>
      <w:r w:rsidRPr="00605BB1">
        <w:rPr>
          <w:sz w:val="20"/>
          <w:szCs w:val="20"/>
        </w:rPr>
        <w:lastRenderedPageBreak/>
        <w:t xml:space="preserve">          K</w:t>
      </w:r>
      <w:r w:rsidRPr="00605BB1">
        <w:rPr>
          <w:sz w:val="24"/>
          <w:szCs w:val="24"/>
          <w:vertAlign w:val="subscript"/>
        </w:rPr>
        <w:t xml:space="preserve">cn – </w:t>
      </w:r>
      <w:r w:rsidRPr="00605BB1">
        <w:rPr>
          <w:sz w:val="20"/>
          <w:szCs w:val="20"/>
        </w:rPr>
        <w:t>najniższa cena spośród wszystkich przedstawionych przez Wykonawców</w:t>
      </w:r>
    </w:p>
    <w:p w:rsidR="00771458" w:rsidRPr="00605BB1" w:rsidRDefault="000C1C8C" w:rsidP="0040458D">
      <w:pPr>
        <w:pStyle w:val="Nagwek"/>
        <w:ind w:left="720"/>
        <w:jc w:val="both"/>
        <w:rPr>
          <w:rFonts w:asciiTheme="minorHAnsi" w:hAnsiTheme="minorHAnsi" w:cs="Arial"/>
          <w:b/>
          <w:bCs/>
          <w:sz w:val="24"/>
          <w:szCs w:val="24"/>
          <w:vertAlign w:val="subscript"/>
        </w:rPr>
      </w:pPr>
      <w:r w:rsidRPr="00605BB1">
        <w:rPr>
          <w:sz w:val="20"/>
          <w:szCs w:val="20"/>
        </w:rPr>
        <w:t xml:space="preserve">          </w:t>
      </w:r>
      <w:r w:rsidR="00771458" w:rsidRPr="00605BB1">
        <w:rPr>
          <w:sz w:val="20"/>
          <w:szCs w:val="20"/>
        </w:rPr>
        <w:t>K</w:t>
      </w:r>
      <w:r w:rsidR="00771458" w:rsidRPr="00605BB1">
        <w:rPr>
          <w:sz w:val="24"/>
          <w:szCs w:val="24"/>
          <w:vertAlign w:val="subscript"/>
        </w:rPr>
        <w:t xml:space="preserve">b </w:t>
      </w:r>
      <w:r w:rsidRPr="00605BB1">
        <w:rPr>
          <w:sz w:val="24"/>
          <w:szCs w:val="24"/>
          <w:vertAlign w:val="subscript"/>
        </w:rPr>
        <w:t>–</w:t>
      </w:r>
      <w:r w:rsidRPr="00605BB1">
        <w:rPr>
          <w:sz w:val="20"/>
          <w:szCs w:val="20"/>
        </w:rPr>
        <w:t xml:space="preserve"> cena badanego Wykonawcy</w:t>
      </w:r>
    </w:p>
    <w:p w:rsidR="00D9634D" w:rsidRPr="00605BB1" w:rsidRDefault="000C1C8C" w:rsidP="00C23BC4">
      <w:pPr>
        <w:pStyle w:val="Nagwek"/>
        <w:numPr>
          <w:ilvl w:val="0"/>
          <w:numId w:val="49"/>
        </w:numPr>
        <w:jc w:val="both"/>
        <w:rPr>
          <w:rFonts w:asciiTheme="minorHAnsi" w:hAnsiTheme="minorHAnsi" w:cs="Arial"/>
          <w:bCs/>
          <w:sz w:val="20"/>
          <w:szCs w:val="20"/>
        </w:rPr>
      </w:pPr>
      <w:r w:rsidRPr="00605BB1">
        <w:rPr>
          <w:rFonts w:asciiTheme="minorHAnsi" w:hAnsiTheme="minorHAnsi" w:cs="Arial"/>
          <w:bCs/>
          <w:sz w:val="20"/>
          <w:szCs w:val="20"/>
        </w:rPr>
        <w:t>doświadczenie (K</w:t>
      </w:r>
      <w:r w:rsidRPr="00605BB1">
        <w:rPr>
          <w:rFonts w:asciiTheme="minorHAnsi" w:hAnsiTheme="minorHAnsi" w:cs="Arial"/>
          <w:bCs/>
          <w:sz w:val="24"/>
          <w:szCs w:val="24"/>
          <w:vertAlign w:val="subscript"/>
        </w:rPr>
        <w:t>d</w:t>
      </w:r>
      <w:r w:rsidRPr="00605BB1">
        <w:rPr>
          <w:rFonts w:asciiTheme="minorHAnsi" w:hAnsiTheme="minorHAnsi" w:cs="Arial"/>
          <w:bCs/>
          <w:sz w:val="24"/>
          <w:szCs w:val="24"/>
        </w:rPr>
        <w:t xml:space="preserve">) </w:t>
      </w:r>
      <w:r w:rsidRPr="00605BB1">
        <w:rPr>
          <w:sz w:val="20"/>
          <w:szCs w:val="20"/>
        </w:rPr>
        <w:t>– max. 40 punktów przyznawane zg</w:t>
      </w:r>
      <w:r w:rsidR="0040458D" w:rsidRPr="00605BB1">
        <w:rPr>
          <w:sz w:val="20"/>
          <w:szCs w:val="20"/>
        </w:rPr>
        <w:t>odnie z zapisami w pkt. 2 lit. b</w:t>
      </w:r>
    </w:p>
    <w:p w:rsidR="000C1C8C" w:rsidRPr="00605BB1" w:rsidRDefault="000C1C8C" w:rsidP="00C23BC4">
      <w:pPr>
        <w:pStyle w:val="Nagwek"/>
        <w:numPr>
          <w:ilvl w:val="0"/>
          <w:numId w:val="49"/>
        </w:numPr>
        <w:jc w:val="both"/>
        <w:rPr>
          <w:rFonts w:asciiTheme="minorHAnsi" w:hAnsiTheme="minorHAnsi" w:cs="Arial"/>
          <w:bCs/>
          <w:sz w:val="20"/>
          <w:szCs w:val="20"/>
        </w:rPr>
      </w:pPr>
      <w:r w:rsidRPr="00605BB1">
        <w:rPr>
          <w:rFonts w:asciiTheme="minorHAnsi" w:hAnsiTheme="minorHAnsi" w:cs="Arial"/>
          <w:bCs/>
          <w:sz w:val="20"/>
          <w:szCs w:val="20"/>
        </w:rPr>
        <w:t>W</w:t>
      </w:r>
      <w:r w:rsidRPr="00605BB1">
        <w:rPr>
          <w:rFonts w:asciiTheme="minorHAnsi" w:hAnsiTheme="minorHAnsi" w:cs="Arial"/>
          <w:bCs/>
          <w:sz w:val="24"/>
          <w:szCs w:val="24"/>
          <w:vertAlign w:val="subscript"/>
        </w:rPr>
        <w:t>oo</w:t>
      </w:r>
      <w:r w:rsidRPr="00605BB1">
        <w:rPr>
          <w:rFonts w:asciiTheme="minorHAnsi" w:hAnsiTheme="minorHAnsi" w:cs="Arial"/>
          <w:bCs/>
          <w:sz w:val="24"/>
          <w:szCs w:val="24"/>
        </w:rPr>
        <w:t xml:space="preserve"> </w:t>
      </w:r>
      <w:r w:rsidRPr="00605BB1">
        <w:rPr>
          <w:rFonts w:asciiTheme="minorHAnsi" w:hAnsiTheme="minorHAnsi" w:cs="Arial"/>
          <w:bCs/>
          <w:sz w:val="20"/>
          <w:szCs w:val="20"/>
        </w:rPr>
        <w:t xml:space="preserve">= </w:t>
      </w:r>
      <w:r w:rsidRPr="00605BB1">
        <w:rPr>
          <w:sz w:val="20"/>
          <w:szCs w:val="20"/>
        </w:rPr>
        <w:t>K</w:t>
      </w:r>
      <w:r w:rsidRPr="00605BB1">
        <w:rPr>
          <w:sz w:val="24"/>
          <w:szCs w:val="24"/>
          <w:vertAlign w:val="subscript"/>
        </w:rPr>
        <w:t xml:space="preserve">c </w:t>
      </w:r>
      <w:r w:rsidRPr="00605BB1">
        <w:rPr>
          <w:sz w:val="24"/>
          <w:szCs w:val="24"/>
        </w:rPr>
        <w:t xml:space="preserve">+ </w:t>
      </w:r>
      <w:r w:rsidRPr="00605BB1">
        <w:rPr>
          <w:rFonts w:asciiTheme="minorHAnsi" w:hAnsiTheme="minorHAnsi" w:cs="Arial"/>
          <w:bCs/>
          <w:sz w:val="20"/>
          <w:szCs w:val="20"/>
        </w:rPr>
        <w:t>K</w:t>
      </w:r>
      <w:r w:rsidRPr="00605BB1">
        <w:rPr>
          <w:rFonts w:asciiTheme="minorHAnsi" w:hAnsiTheme="minorHAnsi" w:cs="Arial"/>
          <w:bCs/>
          <w:sz w:val="24"/>
          <w:szCs w:val="24"/>
          <w:vertAlign w:val="subscript"/>
        </w:rPr>
        <w:t>d</w:t>
      </w:r>
    </w:p>
    <w:p w:rsidR="0058389C" w:rsidRPr="00605BB1" w:rsidRDefault="0058389C" w:rsidP="0040458D">
      <w:pPr>
        <w:pStyle w:val="Nagwek"/>
        <w:ind w:left="720"/>
        <w:jc w:val="both"/>
        <w:rPr>
          <w:sz w:val="20"/>
          <w:szCs w:val="20"/>
        </w:rPr>
      </w:pPr>
      <w:r w:rsidRPr="00605BB1">
        <w:rPr>
          <w:sz w:val="20"/>
          <w:szCs w:val="20"/>
        </w:rPr>
        <w:t xml:space="preserve">gdzie </w:t>
      </w:r>
      <w:r w:rsidRPr="00605BB1">
        <w:rPr>
          <w:rFonts w:asciiTheme="minorHAnsi" w:hAnsiTheme="minorHAnsi" w:cs="Arial"/>
          <w:bCs/>
          <w:sz w:val="20"/>
          <w:szCs w:val="20"/>
        </w:rPr>
        <w:t>W</w:t>
      </w:r>
      <w:r w:rsidRPr="00605BB1">
        <w:rPr>
          <w:rFonts w:asciiTheme="minorHAnsi" w:hAnsiTheme="minorHAnsi" w:cs="Arial"/>
          <w:bCs/>
          <w:sz w:val="24"/>
          <w:szCs w:val="24"/>
          <w:vertAlign w:val="subscript"/>
        </w:rPr>
        <w:t>oo</w:t>
      </w:r>
      <w:r w:rsidRPr="00605BB1">
        <w:rPr>
          <w:rFonts w:asciiTheme="minorHAnsi" w:hAnsiTheme="minorHAnsi" w:cs="Arial"/>
          <w:bCs/>
          <w:sz w:val="24"/>
          <w:szCs w:val="24"/>
        </w:rPr>
        <w:t xml:space="preserve"> </w:t>
      </w:r>
      <w:r w:rsidRPr="00605BB1">
        <w:rPr>
          <w:sz w:val="24"/>
          <w:szCs w:val="24"/>
          <w:vertAlign w:val="subscript"/>
        </w:rPr>
        <w:t xml:space="preserve">– </w:t>
      </w:r>
      <w:r w:rsidRPr="00605BB1">
        <w:rPr>
          <w:sz w:val="20"/>
          <w:szCs w:val="20"/>
        </w:rPr>
        <w:t>wskaźnik oceny oferty</w:t>
      </w:r>
    </w:p>
    <w:p w:rsidR="0058389C" w:rsidRPr="00605BB1" w:rsidRDefault="0058389C" w:rsidP="00C23BC4">
      <w:pPr>
        <w:pStyle w:val="Nagwek"/>
        <w:numPr>
          <w:ilvl w:val="0"/>
          <w:numId w:val="50"/>
        </w:numPr>
        <w:ind w:left="426" w:hanging="426"/>
        <w:jc w:val="both"/>
        <w:rPr>
          <w:rFonts w:asciiTheme="minorHAnsi" w:hAnsiTheme="minorHAnsi" w:cs="Arial"/>
          <w:bCs/>
          <w:sz w:val="20"/>
          <w:szCs w:val="20"/>
        </w:rPr>
      </w:pPr>
      <w:r w:rsidRPr="00605BB1">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00107C5D" w:rsidRPr="00605BB1">
        <w:rPr>
          <w:sz w:val="20"/>
          <w:szCs w:val="20"/>
        </w:rPr>
        <w:br/>
      </w:r>
      <w:r w:rsidRPr="00605BB1">
        <w:rPr>
          <w:sz w:val="20"/>
          <w:szCs w:val="20"/>
        </w:rPr>
        <w:t>w postępowaniu, przypisana zostanie odpowiednio mniejsza liczba punktów.</w:t>
      </w:r>
    </w:p>
    <w:p w:rsidR="003F1647" w:rsidRPr="00605BB1" w:rsidRDefault="003F1647" w:rsidP="003F1647">
      <w:pPr>
        <w:pStyle w:val="Nagwek"/>
        <w:rPr>
          <w:rFonts w:asciiTheme="minorHAnsi" w:hAnsiTheme="minorHAnsi" w:cs="Arial"/>
          <w:sz w:val="20"/>
          <w:szCs w:val="20"/>
        </w:rPr>
      </w:pPr>
    </w:p>
    <w:p w:rsidR="0058389C" w:rsidRPr="00605BB1" w:rsidRDefault="0058389C" w:rsidP="00C23BC4">
      <w:pPr>
        <w:pStyle w:val="Nagwek"/>
        <w:numPr>
          <w:ilvl w:val="0"/>
          <w:numId w:val="1"/>
        </w:numPr>
        <w:jc w:val="center"/>
        <w:rPr>
          <w:rFonts w:asciiTheme="minorHAnsi" w:hAnsiTheme="minorHAnsi" w:cs="Arial"/>
          <w:sz w:val="20"/>
          <w:szCs w:val="20"/>
        </w:rPr>
      </w:pPr>
      <w:r w:rsidRPr="00605BB1">
        <w:rPr>
          <w:b/>
          <w:sz w:val="20"/>
          <w:szCs w:val="20"/>
        </w:rPr>
        <w:t xml:space="preserve">INFORMACJE O FORMALNOŚCIACH, JAKIE POWINNY ZOSTAĆ DOPEŁNIONE PO WYBORZE OFERTY, </w:t>
      </w:r>
      <w:r w:rsidRPr="00605BB1">
        <w:rPr>
          <w:b/>
          <w:sz w:val="20"/>
          <w:szCs w:val="20"/>
        </w:rPr>
        <w:br/>
        <w:t>W CELU ZAWARCIA UMOWY W SPRAWIE ZAMÓWIENIA PUBLICZNEGO</w:t>
      </w:r>
    </w:p>
    <w:p w:rsidR="00050F8E" w:rsidRPr="00605BB1" w:rsidRDefault="00050F8E" w:rsidP="00050F8E">
      <w:pPr>
        <w:pStyle w:val="Nagwek"/>
        <w:ind w:left="720"/>
        <w:rPr>
          <w:rFonts w:asciiTheme="minorHAnsi" w:hAnsiTheme="minorHAnsi" w:cs="Arial"/>
          <w:sz w:val="20"/>
          <w:szCs w:val="20"/>
        </w:rPr>
      </w:pPr>
    </w:p>
    <w:p w:rsidR="00F45F8D" w:rsidRPr="00605BB1" w:rsidRDefault="00F45F8D" w:rsidP="00C23BC4">
      <w:pPr>
        <w:pStyle w:val="Nagwek"/>
        <w:numPr>
          <w:ilvl w:val="0"/>
          <w:numId w:val="51"/>
        </w:numPr>
        <w:ind w:left="426" w:hanging="426"/>
        <w:jc w:val="both"/>
        <w:rPr>
          <w:rFonts w:asciiTheme="minorHAnsi" w:hAnsiTheme="minorHAnsi" w:cs="Arial"/>
          <w:sz w:val="20"/>
          <w:szCs w:val="20"/>
        </w:rPr>
      </w:pPr>
      <w:r w:rsidRPr="00605BB1">
        <w:rPr>
          <w:rFonts w:asciiTheme="minorHAnsi" w:hAnsiTheme="minorHAnsi" w:cs="Arial"/>
          <w:sz w:val="20"/>
          <w:szCs w:val="20"/>
        </w:rPr>
        <w:t>W celu zawarcia umowy w sprawie zamówienia publicznego, wykonawca, którego ofertę wybrano, jako najkorzystniejszą przed podpisaniem umowy składa:</w:t>
      </w:r>
    </w:p>
    <w:p w:rsidR="00F45F8D" w:rsidRPr="00605BB1" w:rsidRDefault="00F45F8D" w:rsidP="00C23BC4">
      <w:pPr>
        <w:pStyle w:val="Nagwek"/>
        <w:numPr>
          <w:ilvl w:val="0"/>
          <w:numId w:val="52"/>
        </w:numPr>
        <w:jc w:val="both"/>
        <w:rPr>
          <w:rFonts w:asciiTheme="minorHAnsi" w:hAnsiTheme="minorHAnsi" w:cs="Arial"/>
          <w:sz w:val="20"/>
          <w:szCs w:val="20"/>
        </w:rPr>
      </w:pPr>
      <w:r w:rsidRPr="00605BB1">
        <w:rPr>
          <w:rFonts w:asciiTheme="minorHAnsi" w:hAnsiTheme="minorHAnsi" w:cs="Arial"/>
          <w:sz w:val="20"/>
          <w:szCs w:val="20"/>
        </w:rPr>
        <w:t>pełnomocnictwo, jeżeli umowę podpisuje pełnomocnik,</w:t>
      </w:r>
    </w:p>
    <w:p w:rsidR="00F45F8D" w:rsidRPr="00605BB1" w:rsidRDefault="00F45F8D" w:rsidP="00C23BC4">
      <w:pPr>
        <w:pStyle w:val="Nagwek"/>
        <w:numPr>
          <w:ilvl w:val="0"/>
          <w:numId w:val="52"/>
        </w:numPr>
        <w:jc w:val="both"/>
        <w:rPr>
          <w:rFonts w:asciiTheme="minorHAnsi" w:hAnsiTheme="minorHAnsi" w:cs="Arial"/>
          <w:sz w:val="20"/>
          <w:szCs w:val="20"/>
        </w:rPr>
      </w:pPr>
      <w:r w:rsidRPr="00605BB1">
        <w:rPr>
          <w:rFonts w:asciiTheme="minorHAnsi" w:hAnsiTheme="minorHAnsi" w:cs="Arial"/>
          <w:sz w:val="20"/>
          <w:szCs w:val="20"/>
        </w:rPr>
        <w:t>umowę  regulującą  współpracę  wykonawców  wspólnie  ubiegających  się  o udzielenie zamówienia, jeżeli oferta tych wykonawców zostanie wybrana.</w:t>
      </w:r>
    </w:p>
    <w:p w:rsidR="00050F8E" w:rsidRPr="00605BB1" w:rsidRDefault="00050F8E" w:rsidP="00050F8E">
      <w:pPr>
        <w:pStyle w:val="Nagwek"/>
        <w:ind w:left="720"/>
        <w:rPr>
          <w:rFonts w:asciiTheme="minorHAnsi" w:hAnsiTheme="minorHAnsi" w:cs="Arial"/>
          <w:b/>
          <w:sz w:val="20"/>
          <w:szCs w:val="20"/>
        </w:rPr>
      </w:pPr>
    </w:p>
    <w:p w:rsidR="00F45F8D" w:rsidRPr="00605BB1" w:rsidRDefault="00050F8E"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WYMAGANIA DOTYCZĄCE ZABEZPIECZENIA NALEŻYTEGO  WYKONANIA UMOWY</w:t>
      </w:r>
    </w:p>
    <w:p w:rsidR="00050F8E" w:rsidRPr="00605BB1" w:rsidRDefault="00050F8E" w:rsidP="00050F8E">
      <w:pPr>
        <w:pStyle w:val="Nagwek"/>
        <w:ind w:left="720"/>
        <w:rPr>
          <w:rFonts w:asciiTheme="minorHAnsi" w:hAnsiTheme="minorHAnsi" w:cs="Arial"/>
          <w:b/>
          <w:sz w:val="20"/>
          <w:szCs w:val="20"/>
        </w:rPr>
      </w:pPr>
    </w:p>
    <w:p w:rsidR="00050F8E" w:rsidRPr="00605BB1" w:rsidRDefault="00050F8E" w:rsidP="00C23BC4">
      <w:pPr>
        <w:pStyle w:val="Nagwek"/>
        <w:numPr>
          <w:ilvl w:val="0"/>
          <w:numId w:val="54"/>
        </w:numPr>
        <w:ind w:left="426" w:hanging="426"/>
        <w:jc w:val="both"/>
        <w:rPr>
          <w:rFonts w:asciiTheme="minorHAnsi" w:hAnsiTheme="minorHAnsi" w:cs="Arial"/>
          <w:sz w:val="20"/>
          <w:szCs w:val="20"/>
        </w:rPr>
      </w:pPr>
      <w:r w:rsidRPr="00605BB1">
        <w:rPr>
          <w:rFonts w:asciiTheme="minorHAnsi" w:hAnsiTheme="minorHAnsi" w:cs="Arial"/>
          <w:sz w:val="20"/>
          <w:szCs w:val="20"/>
        </w:rPr>
        <w:t>Zamawiający  nie  przewiduje  wniesienia  zabezpieczenia  należytego  wykonania umowy.</w:t>
      </w:r>
    </w:p>
    <w:p w:rsidR="00050F8E" w:rsidRPr="00605BB1" w:rsidRDefault="00050F8E" w:rsidP="00D86848">
      <w:pPr>
        <w:pStyle w:val="Nagwek"/>
        <w:jc w:val="center"/>
        <w:rPr>
          <w:rFonts w:asciiTheme="minorHAnsi" w:hAnsiTheme="minorHAnsi" w:cs="Arial"/>
          <w:b/>
          <w:sz w:val="20"/>
          <w:szCs w:val="20"/>
        </w:rPr>
      </w:pPr>
    </w:p>
    <w:p w:rsidR="00050F8E" w:rsidRPr="00605BB1" w:rsidRDefault="00050F8E"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00D86848" w:rsidRPr="00605BB1">
        <w:rPr>
          <w:rFonts w:asciiTheme="minorHAnsi" w:hAnsiTheme="minorHAnsi" w:cs="Arial"/>
          <w:b/>
          <w:sz w:val="20"/>
          <w:szCs w:val="20"/>
        </w:rPr>
        <w:br/>
      </w:r>
      <w:r w:rsidRPr="00605BB1">
        <w:rPr>
          <w:rFonts w:asciiTheme="minorHAnsi" w:hAnsiTheme="minorHAnsi" w:cs="Arial"/>
          <w:b/>
          <w:sz w:val="20"/>
          <w:szCs w:val="20"/>
        </w:rPr>
        <w:t>W SPRAWIE ZAMÓWIENIA PUBLICZNEGO NA TAKICH  WARUNKACH.</w:t>
      </w:r>
    </w:p>
    <w:p w:rsidR="00050F8E" w:rsidRPr="00605BB1" w:rsidRDefault="00050F8E" w:rsidP="00050F8E">
      <w:pPr>
        <w:pStyle w:val="Nagwek"/>
        <w:rPr>
          <w:rFonts w:asciiTheme="minorHAnsi" w:hAnsiTheme="minorHAnsi" w:cs="Arial"/>
          <w:b/>
          <w:sz w:val="20"/>
          <w:szCs w:val="20"/>
        </w:rPr>
      </w:pPr>
    </w:p>
    <w:p w:rsidR="00050F8E" w:rsidRPr="00605BB1" w:rsidRDefault="00050F8E" w:rsidP="00C23BC4">
      <w:pPr>
        <w:pStyle w:val="Nagwek"/>
        <w:numPr>
          <w:ilvl w:val="0"/>
          <w:numId w:val="55"/>
        </w:numPr>
        <w:ind w:left="426" w:hanging="426"/>
        <w:jc w:val="both"/>
        <w:rPr>
          <w:rFonts w:asciiTheme="minorHAnsi" w:hAnsiTheme="minorHAnsi" w:cs="Arial"/>
          <w:sz w:val="20"/>
          <w:szCs w:val="20"/>
        </w:rPr>
      </w:pPr>
      <w:r w:rsidRPr="00605BB1">
        <w:rPr>
          <w:rFonts w:asciiTheme="minorHAnsi" w:hAnsiTheme="minorHAnsi" w:cs="Arial"/>
          <w:sz w:val="20"/>
          <w:szCs w:val="20"/>
        </w:rPr>
        <w:t>Umowa w sprawie realizacji zamówienia publicznego zawarta zostanie z uwzględnieniem postanowień wynikających z treści niniejszej SIWZ oraz danych zawartych w ofercie.</w:t>
      </w:r>
    </w:p>
    <w:p w:rsidR="00050F8E" w:rsidRPr="00605BB1" w:rsidRDefault="00050F8E" w:rsidP="00C23BC4">
      <w:pPr>
        <w:pStyle w:val="Nagwek"/>
        <w:numPr>
          <w:ilvl w:val="0"/>
          <w:numId w:val="55"/>
        </w:numPr>
        <w:ind w:left="426" w:hanging="426"/>
        <w:jc w:val="both"/>
        <w:rPr>
          <w:rFonts w:asciiTheme="minorHAnsi" w:hAnsiTheme="minorHAnsi" w:cs="Arial"/>
          <w:sz w:val="20"/>
          <w:szCs w:val="20"/>
        </w:rPr>
      </w:pPr>
      <w:r w:rsidRPr="00605BB1">
        <w:rPr>
          <w:rFonts w:asciiTheme="minorHAnsi" w:hAnsiTheme="minorHAnsi" w:cs="Arial"/>
          <w:sz w:val="20"/>
          <w:szCs w:val="20"/>
        </w:rPr>
        <w:t>Postanowienia umowy zawarto w projekcie umowy, który  stanowi  załącznik nr 4 do SIWZ.</w:t>
      </w:r>
    </w:p>
    <w:p w:rsidR="00050F8E" w:rsidRPr="00605BB1" w:rsidRDefault="00050F8E" w:rsidP="00C23BC4">
      <w:pPr>
        <w:pStyle w:val="Nagwek"/>
        <w:numPr>
          <w:ilvl w:val="0"/>
          <w:numId w:val="55"/>
        </w:numPr>
        <w:ind w:left="426" w:hanging="426"/>
        <w:jc w:val="both"/>
        <w:rPr>
          <w:rFonts w:asciiTheme="minorHAnsi" w:hAnsiTheme="minorHAnsi" w:cs="Arial"/>
          <w:sz w:val="20"/>
          <w:szCs w:val="20"/>
        </w:rPr>
      </w:pPr>
      <w:r w:rsidRPr="00605BB1">
        <w:rPr>
          <w:rFonts w:asciiTheme="minorHAnsi" w:hAnsiTheme="minorHAnsi" w:cs="Arial"/>
          <w:sz w:val="20"/>
          <w:szCs w:val="20"/>
        </w:rPr>
        <w:t>Wykonawca  akceptuje  treść  projektu  umowy  na  wykonanie  przedmiotu zamówienia, w formie oświadczenia złożonego w formularzu ofertowym.</w:t>
      </w:r>
    </w:p>
    <w:p w:rsidR="009E44EA" w:rsidRPr="00605BB1" w:rsidRDefault="009E44EA" w:rsidP="00C23BC4">
      <w:pPr>
        <w:pStyle w:val="Nagwek"/>
        <w:numPr>
          <w:ilvl w:val="0"/>
          <w:numId w:val="55"/>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Zamawiający zawiera umowę w sprawie zamówienia publicznego, z zastrzeżeniem art. 183  ustawy, </w:t>
      </w:r>
      <w:r w:rsidR="0040458D" w:rsidRPr="00605BB1">
        <w:rPr>
          <w:rFonts w:asciiTheme="minorHAnsi" w:hAnsiTheme="minorHAnsi" w:cs="Arial"/>
          <w:sz w:val="20"/>
          <w:szCs w:val="20"/>
        </w:rPr>
        <w:br/>
      </w:r>
      <w:r w:rsidRPr="00605BB1">
        <w:rPr>
          <w:rFonts w:asciiTheme="minorHAnsi" w:hAnsiTheme="minorHAnsi" w:cs="Arial"/>
          <w:sz w:val="20"/>
          <w:szCs w:val="20"/>
        </w:rP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9E44EA" w:rsidRPr="00605BB1" w:rsidRDefault="009E44EA" w:rsidP="00C23BC4">
      <w:pPr>
        <w:pStyle w:val="Nagwek"/>
        <w:numPr>
          <w:ilvl w:val="1"/>
          <w:numId w:val="56"/>
        </w:numPr>
        <w:jc w:val="both"/>
        <w:rPr>
          <w:rFonts w:asciiTheme="minorHAnsi" w:hAnsiTheme="minorHAnsi" w:cs="Arial"/>
          <w:sz w:val="20"/>
          <w:szCs w:val="20"/>
        </w:rPr>
      </w:pPr>
      <w:r w:rsidRPr="00605BB1">
        <w:rPr>
          <w:rFonts w:asciiTheme="minorHAnsi" w:hAnsiTheme="minorHAnsi"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9E44EA" w:rsidRPr="00605BB1" w:rsidRDefault="009E44EA" w:rsidP="00C23BC4">
      <w:pPr>
        <w:pStyle w:val="Nagwek"/>
        <w:numPr>
          <w:ilvl w:val="0"/>
          <w:numId w:val="56"/>
        </w:numPr>
        <w:jc w:val="both"/>
        <w:rPr>
          <w:rFonts w:asciiTheme="minorHAnsi" w:hAnsiTheme="minorHAnsi" w:cs="Arial"/>
          <w:sz w:val="20"/>
          <w:szCs w:val="20"/>
        </w:rPr>
      </w:pPr>
      <w:r w:rsidRPr="00605BB1">
        <w:rPr>
          <w:rFonts w:asciiTheme="minorHAnsi" w:hAnsiTheme="minorHAnsi"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53722B" w:rsidRPr="00605BB1" w:rsidRDefault="0053722B" w:rsidP="0053722B">
      <w:pPr>
        <w:numPr>
          <w:ilvl w:val="0"/>
          <w:numId w:val="66"/>
        </w:numPr>
        <w:autoSpaceDE w:val="0"/>
        <w:autoSpaceDN w:val="0"/>
        <w:adjustRightInd w:val="0"/>
        <w:spacing w:after="0" w:line="276" w:lineRule="auto"/>
        <w:ind w:left="284" w:hanging="284"/>
        <w:jc w:val="both"/>
        <w:rPr>
          <w:rFonts w:cstheme="minorHAnsi"/>
          <w:sz w:val="20"/>
          <w:szCs w:val="20"/>
        </w:rPr>
      </w:pPr>
      <w:r w:rsidRPr="00605BB1">
        <w:rPr>
          <w:rFonts w:cstheme="minorHAnsi"/>
          <w:sz w:val="20"/>
          <w:szCs w:val="20"/>
        </w:rPr>
        <w:t xml:space="preserve">Zgodnie z art. 144 ust. 1 </w:t>
      </w:r>
      <w:r w:rsidRPr="00605BB1">
        <w:rPr>
          <w:rFonts w:cstheme="minorHAnsi"/>
          <w:bCs/>
          <w:sz w:val="20"/>
          <w:szCs w:val="20"/>
        </w:rPr>
        <w:t xml:space="preserve">ustawy </w:t>
      </w:r>
      <w:r w:rsidRPr="00605BB1">
        <w:rPr>
          <w:rFonts w:cstheme="minorHAnsi"/>
          <w:sz w:val="20"/>
          <w:szCs w:val="20"/>
        </w:rPr>
        <w:t xml:space="preserve">29 stycznia 2004 r. – Prawo zamówień publicznych  </w:t>
      </w:r>
      <w:r w:rsidRPr="00605BB1">
        <w:rPr>
          <w:rFonts w:cstheme="minorHAnsi"/>
          <w:bCs/>
          <w:sz w:val="20"/>
          <w:szCs w:val="20"/>
        </w:rPr>
        <w:t>(t.j. Dz. U. z 2015 r. poz. 2164 z późniejszymi zmianami)</w:t>
      </w:r>
      <w:r w:rsidRPr="00605BB1">
        <w:rPr>
          <w:rFonts w:cstheme="minorHAnsi"/>
          <w:sz w:val="20"/>
          <w:szCs w:val="20"/>
        </w:rPr>
        <w:t>, Zamawiający przewiduje zmiany postanowień zawartej umowy w stosunku do treści oferty w następujących przypadkach:</w:t>
      </w:r>
    </w:p>
    <w:p w:rsidR="0053722B" w:rsidRPr="00605BB1" w:rsidRDefault="0053722B" w:rsidP="00FC1CF4">
      <w:pPr>
        <w:numPr>
          <w:ilvl w:val="0"/>
          <w:numId w:val="67"/>
        </w:numPr>
        <w:spacing w:after="0" w:line="240" w:lineRule="auto"/>
        <w:jc w:val="both"/>
        <w:rPr>
          <w:rFonts w:cstheme="minorHAnsi"/>
          <w:sz w:val="20"/>
          <w:szCs w:val="20"/>
        </w:rPr>
      </w:pPr>
      <w:r w:rsidRPr="00605BB1">
        <w:rPr>
          <w:rFonts w:cstheme="minorHAnsi"/>
          <w:sz w:val="20"/>
          <w:szCs w:val="20"/>
        </w:rPr>
        <w:t xml:space="preserve">dopuszczalna jest zmiana umowy polegająca na zmianie osób, które będą uczestniczyć </w:t>
      </w:r>
      <w:r w:rsidRPr="00605BB1">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53722B" w:rsidRPr="00605BB1" w:rsidRDefault="0053722B" w:rsidP="00FC1CF4">
      <w:pPr>
        <w:numPr>
          <w:ilvl w:val="0"/>
          <w:numId w:val="67"/>
        </w:numPr>
        <w:spacing w:after="0" w:line="240" w:lineRule="auto"/>
        <w:jc w:val="both"/>
        <w:rPr>
          <w:rFonts w:cstheme="minorHAnsi"/>
          <w:sz w:val="20"/>
          <w:szCs w:val="20"/>
        </w:rPr>
      </w:pPr>
      <w:r w:rsidRPr="00605BB1">
        <w:rPr>
          <w:rFonts w:cstheme="minorHAnsi"/>
          <w:sz w:val="20"/>
          <w:szCs w:val="20"/>
        </w:rPr>
        <w:lastRenderedPageBreak/>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53722B" w:rsidRPr="00605BB1" w:rsidRDefault="0053722B" w:rsidP="00FC1CF4">
      <w:pPr>
        <w:numPr>
          <w:ilvl w:val="0"/>
          <w:numId w:val="67"/>
        </w:numPr>
        <w:spacing w:after="0" w:line="240" w:lineRule="auto"/>
        <w:jc w:val="both"/>
        <w:rPr>
          <w:rFonts w:cstheme="minorHAnsi"/>
          <w:sz w:val="20"/>
          <w:szCs w:val="20"/>
        </w:rPr>
      </w:pPr>
      <w:r w:rsidRPr="00605BB1">
        <w:rPr>
          <w:rFonts w:cstheme="minorHAnsi"/>
          <w:sz w:val="20"/>
          <w:szCs w:val="20"/>
        </w:rPr>
        <w:t>dopuszczalna jest zmiana umowy polegająca na zmianie danych Wykonawcy bez zmian samego Wykonawcy (np. zmiana siedziby, adresu, nazwy),</w:t>
      </w:r>
    </w:p>
    <w:p w:rsidR="0053722B" w:rsidRPr="00605BB1" w:rsidRDefault="0053722B" w:rsidP="00FC1CF4">
      <w:pPr>
        <w:numPr>
          <w:ilvl w:val="0"/>
          <w:numId w:val="67"/>
        </w:numPr>
        <w:spacing w:after="0" w:line="240" w:lineRule="auto"/>
        <w:jc w:val="both"/>
        <w:rPr>
          <w:rFonts w:cstheme="minorHAnsi"/>
          <w:sz w:val="20"/>
          <w:szCs w:val="20"/>
        </w:rPr>
      </w:pPr>
      <w:r w:rsidRPr="00605BB1">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53722B" w:rsidRPr="00605BB1" w:rsidRDefault="0053722B" w:rsidP="00FC1CF4">
      <w:pPr>
        <w:numPr>
          <w:ilvl w:val="0"/>
          <w:numId w:val="67"/>
        </w:numPr>
        <w:spacing w:after="0" w:line="240" w:lineRule="auto"/>
        <w:jc w:val="both"/>
        <w:rPr>
          <w:rFonts w:cstheme="minorHAnsi"/>
          <w:sz w:val="20"/>
          <w:szCs w:val="20"/>
        </w:rPr>
      </w:pPr>
      <w:r w:rsidRPr="00605BB1">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53722B" w:rsidRPr="00605BB1" w:rsidRDefault="0053722B" w:rsidP="0053722B">
      <w:pPr>
        <w:pStyle w:val="Nagwek"/>
        <w:ind w:left="360"/>
        <w:jc w:val="both"/>
        <w:rPr>
          <w:rFonts w:asciiTheme="minorHAnsi" w:hAnsiTheme="minorHAnsi" w:cs="Arial"/>
          <w:sz w:val="20"/>
          <w:szCs w:val="20"/>
        </w:rPr>
      </w:pPr>
    </w:p>
    <w:p w:rsidR="00050F8E" w:rsidRPr="00605BB1" w:rsidRDefault="00050F8E" w:rsidP="00050F8E">
      <w:pPr>
        <w:pStyle w:val="Nagwek"/>
        <w:ind w:left="720"/>
        <w:rPr>
          <w:rFonts w:asciiTheme="minorHAnsi" w:hAnsiTheme="minorHAnsi" w:cs="Arial"/>
          <w:sz w:val="20"/>
          <w:szCs w:val="20"/>
        </w:rPr>
      </w:pPr>
    </w:p>
    <w:p w:rsidR="00050F8E" w:rsidRPr="00605BB1" w:rsidRDefault="000A5C19"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INFORMACJA O OFERTACH CZĘŚCIOWYCH, OFERTACH WARIANTOWYCH, UMOWIE RAMOWEJ, ZAMÓWIENIACH UZUPEŁNIAJĄCYCH</w:t>
      </w:r>
    </w:p>
    <w:p w:rsidR="0040458D" w:rsidRPr="00605BB1" w:rsidRDefault="0040458D" w:rsidP="0040458D">
      <w:pPr>
        <w:pStyle w:val="Nagwek"/>
        <w:ind w:left="720"/>
        <w:rPr>
          <w:rFonts w:asciiTheme="minorHAnsi" w:hAnsiTheme="minorHAnsi" w:cs="Arial"/>
          <w:b/>
          <w:sz w:val="20"/>
          <w:szCs w:val="20"/>
        </w:rPr>
      </w:pPr>
    </w:p>
    <w:p w:rsidR="000A5C19" w:rsidRPr="00605BB1" w:rsidRDefault="000A5C19" w:rsidP="00C23BC4">
      <w:pPr>
        <w:pStyle w:val="Nagwek"/>
        <w:numPr>
          <w:ilvl w:val="0"/>
          <w:numId w:val="57"/>
        </w:numPr>
        <w:ind w:left="426" w:hanging="426"/>
        <w:jc w:val="both"/>
        <w:rPr>
          <w:rFonts w:asciiTheme="minorHAnsi" w:hAnsiTheme="minorHAnsi" w:cs="Arial"/>
          <w:sz w:val="20"/>
          <w:szCs w:val="20"/>
        </w:rPr>
      </w:pPr>
      <w:r w:rsidRPr="00605BB1">
        <w:rPr>
          <w:rFonts w:asciiTheme="minorHAnsi" w:hAnsiTheme="minorHAnsi" w:cs="Arial"/>
          <w:sz w:val="20"/>
          <w:szCs w:val="20"/>
        </w:rPr>
        <w:t>Zamawiający dopuszcza składanie ofert częściowych – liczba części 3</w:t>
      </w:r>
    </w:p>
    <w:p w:rsidR="000A5C19" w:rsidRPr="00605BB1" w:rsidRDefault="000A5C19" w:rsidP="00C23BC4">
      <w:pPr>
        <w:pStyle w:val="Nagwek"/>
        <w:numPr>
          <w:ilvl w:val="0"/>
          <w:numId w:val="57"/>
        </w:numPr>
        <w:ind w:left="426" w:hanging="426"/>
        <w:jc w:val="both"/>
        <w:rPr>
          <w:rFonts w:asciiTheme="minorHAnsi" w:hAnsiTheme="minorHAnsi" w:cs="Arial"/>
          <w:sz w:val="20"/>
          <w:szCs w:val="20"/>
        </w:rPr>
      </w:pPr>
      <w:r w:rsidRPr="00605BB1">
        <w:rPr>
          <w:rFonts w:asciiTheme="minorHAnsi" w:hAnsiTheme="minorHAnsi" w:cs="Arial"/>
          <w:sz w:val="20"/>
          <w:szCs w:val="20"/>
        </w:rPr>
        <w:t>Zamawiający nie dopuszcza składania ofert wariantowych.</w:t>
      </w:r>
    </w:p>
    <w:p w:rsidR="000A5C19" w:rsidRPr="00605BB1" w:rsidRDefault="000A5C19" w:rsidP="00C23BC4">
      <w:pPr>
        <w:pStyle w:val="Nagwek"/>
        <w:numPr>
          <w:ilvl w:val="0"/>
          <w:numId w:val="57"/>
        </w:numPr>
        <w:ind w:left="426" w:hanging="426"/>
        <w:jc w:val="both"/>
        <w:rPr>
          <w:rFonts w:asciiTheme="minorHAnsi" w:hAnsiTheme="minorHAnsi" w:cs="Arial"/>
          <w:sz w:val="20"/>
          <w:szCs w:val="20"/>
        </w:rPr>
      </w:pPr>
      <w:r w:rsidRPr="00605BB1">
        <w:rPr>
          <w:rFonts w:asciiTheme="minorHAnsi" w:hAnsiTheme="minorHAnsi" w:cs="Arial"/>
          <w:sz w:val="20"/>
          <w:szCs w:val="20"/>
        </w:rPr>
        <w:t>Zamawiający nie przewiduje zawarcie umowy ramowej.</w:t>
      </w:r>
    </w:p>
    <w:p w:rsidR="000A5C19" w:rsidRPr="00605BB1" w:rsidRDefault="000A5C19" w:rsidP="00C23BC4">
      <w:pPr>
        <w:pStyle w:val="Nagwek"/>
        <w:numPr>
          <w:ilvl w:val="0"/>
          <w:numId w:val="57"/>
        </w:numPr>
        <w:ind w:left="426" w:hanging="426"/>
        <w:jc w:val="both"/>
        <w:rPr>
          <w:rFonts w:asciiTheme="minorHAnsi" w:hAnsiTheme="minorHAnsi" w:cs="Arial"/>
          <w:sz w:val="20"/>
          <w:szCs w:val="20"/>
        </w:rPr>
      </w:pPr>
      <w:r w:rsidRPr="00605BB1">
        <w:rPr>
          <w:rFonts w:asciiTheme="minorHAnsi" w:hAnsiTheme="minorHAnsi" w:cs="Arial"/>
          <w:sz w:val="20"/>
          <w:szCs w:val="20"/>
        </w:rPr>
        <w:t>Zamawiający nie przewiduje udzielenia zamówień uzupełniających.</w:t>
      </w:r>
    </w:p>
    <w:p w:rsidR="00486423" w:rsidRPr="00605BB1" w:rsidRDefault="00486423" w:rsidP="00486423">
      <w:pPr>
        <w:pStyle w:val="Nagwek"/>
        <w:jc w:val="both"/>
        <w:rPr>
          <w:rFonts w:asciiTheme="minorHAnsi" w:hAnsiTheme="minorHAnsi" w:cs="Arial"/>
          <w:sz w:val="20"/>
          <w:szCs w:val="20"/>
        </w:rPr>
      </w:pPr>
    </w:p>
    <w:p w:rsidR="00486423" w:rsidRPr="00605BB1" w:rsidRDefault="00486423" w:rsidP="00486423">
      <w:pPr>
        <w:pStyle w:val="Nagwek"/>
        <w:jc w:val="both"/>
        <w:rPr>
          <w:rFonts w:asciiTheme="minorHAnsi" w:hAnsiTheme="minorHAnsi" w:cs="Arial"/>
          <w:sz w:val="20"/>
          <w:szCs w:val="20"/>
        </w:rPr>
      </w:pPr>
    </w:p>
    <w:p w:rsidR="000A5C19" w:rsidRPr="00605BB1" w:rsidRDefault="000A5C19"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POUCZENIE O ŚRODKACH OCHRONY PRAWNEJ</w:t>
      </w:r>
    </w:p>
    <w:p w:rsidR="00D86848" w:rsidRPr="00605BB1" w:rsidRDefault="00D86848" w:rsidP="00D86848">
      <w:pPr>
        <w:pStyle w:val="Nagwek"/>
        <w:ind w:left="720"/>
        <w:rPr>
          <w:rFonts w:asciiTheme="minorHAnsi" w:hAnsiTheme="minorHAnsi" w:cs="Arial"/>
          <w:b/>
          <w:sz w:val="20"/>
          <w:szCs w:val="20"/>
        </w:rPr>
      </w:pPr>
    </w:p>
    <w:p w:rsidR="000A5C19" w:rsidRPr="00605BB1" w:rsidRDefault="000A5C19" w:rsidP="00C23BC4">
      <w:pPr>
        <w:pStyle w:val="Nagwek"/>
        <w:numPr>
          <w:ilvl w:val="0"/>
          <w:numId w:val="58"/>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Środki ochrony prawnej przysługują Wykonawcy, a także innym podmiotom, który ma lub miał interes </w:t>
      </w:r>
      <w:r w:rsidRPr="00605BB1">
        <w:rPr>
          <w:rFonts w:asciiTheme="minorHAnsi" w:hAnsiTheme="minorHAnsi" w:cs="Arial"/>
          <w:sz w:val="20"/>
          <w:szCs w:val="20"/>
        </w:rPr>
        <w:br/>
        <w:t>w uzyskaniu przedmiotowego zamówienia oraz poniósł lub może  ponieść</w:t>
      </w:r>
      <w:r w:rsidR="00932599" w:rsidRPr="00605BB1">
        <w:rPr>
          <w:rFonts w:asciiTheme="minorHAnsi" w:hAnsiTheme="minorHAnsi" w:cs="Arial"/>
          <w:sz w:val="20"/>
          <w:szCs w:val="20"/>
        </w:rPr>
        <w:t xml:space="preserve">  szkodę  w  wyniku naruszenia </w:t>
      </w:r>
      <w:r w:rsidRPr="00605BB1">
        <w:rPr>
          <w:rFonts w:asciiTheme="minorHAnsi" w:hAnsiTheme="minorHAnsi" w:cs="Arial"/>
          <w:sz w:val="20"/>
          <w:szCs w:val="20"/>
        </w:rPr>
        <w:t>przez  Zamawiającego  przepisów zawartych w Dziale VI Ustawy</w:t>
      </w:r>
      <w:r w:rsidR="003C43A9" w:rsidRPr="00605BB1">
        <w:rPr>
          <w:rFonts w:asciiTheme="minorHAnsi" w:hAnsiTheme="minorHAnsi" w:cs="Arial"/>
          <w:sz w:val="20"/>
          <w:szCs w:val="20"/>
        </w:rPr>
        <w:t xml:space="preserve"> (Dz. U. z 2016 r. poz. 1020).</w:t>
      </w:r>
    </w:p>
    <w:p w:rsidR="000A5C19" w:rsidRPr="00605BB1" w:rsidRDefault="000A5C19" w:rsidP="00C23BC4">
      <w:pPr>
        <w:pStyle w:val="Nagwek"/>
        <w:numPr>
          <w:ilvl w:val="0"/>
          <w:numId w:val="58"/>
        </w:numPr>
        <w:ind w:left="426" w:hanging="426"/>
        <w:jc w:val="both"/>
        <w:rPr>
          <w:rFonts w:asciiTheme="minorHAnsi" w:hAnsiTheme="minorHAnsi" w:cs="Arial"/>
          <w:sz w:val="20"/>
          <w:szCs w:val="20"/>
        </w:rPr>
      </w:pPr>
      <w:r w:rsidRPr="00605BB1">
        <w:rPr>
          <w:rFonts w:asciiTheme="minorHAnsi" w:hAnsiTheme="minorHAnsi" w:cs="Arial"/>
          <w:sz w:val="20"/>
          <w:szCs w:val="20"/>
        </w:rPr>
        <w:t>W  świetle  obowiązującej  Ustawy  stronie  postępowania  o  udzielenia  zamówienia publicznego przysługuje prawo do złożenia odwołania.</w:t>
      </w:r>
    </w:p>
    <w:p w:rsidR="003C43A9" w:rsidRPr="00605BB1" w:rsidRDefault="003C43A9" w:rsidP="00C23BC4">
      <w:pPr>
        <w:pStyle w:val="Nagwek"/>
        <w:numPr>
          <w:ilvl w:val="0"/>
          <w:numId w:val="58"/>
        </w:numPr>
        <w:ind w:left="426" w:hanging="426"/>
        <w:jc w:val="both"/>
        <w:rPr>
          <w:rFonts w:asciiTheme="minorHAnsi" w:hAnsiTheme="minorHAnsi" w:cs="Arial"/>
          <w:sz w:val="20"/>
          <w:szCs w:val="20"/>
        </w:rPr>
      </w:pPr>
      <w:r w:rsidRPr="00605BB1">
        <w:rPr>
          <w:rFonts w:asciiTheme="minorHAnsi" w:hAnsiTheme="minorHAnsi" w:cs="Arial"/>
          <w:sz w:val="20"/>
          <w:szCs w:val="20"/>
        </w:rPr>
        <w:t>Zgodnie z treścią art. 180 ust. 2, w niniejszym postępowaniu, Wykonawcy przysługuje odwołanie wyłącznie wobec czynności:</w:t>
      </w:r>
    </w:p>
    <w:p w:rsidR="003C43A9" w:rsidRPr="00605BB1" w:rsidRDefault="003C43A9" w:rsidP="00C23BC4">
      <w:pPr>
        <w:pStyle w:val="Nagwek"/>
        <w:numPr>
          <w:ilvl w:val="0"/>
          <w:numId w:val="59"/>
        </w:numPr>
        <w:jc w:val="both"/>
        <w:rPr>
          <w:rFonts w:asciiTheme="minorHAnsi" w:hAnsiTheme="minorHAnsi" w:cs="Arial"/>
          <w:sz w:val="20"/>
          <w:szCs w:val="20"/>
        </w:rPr>
      </w:pPr>
      <w:r w:rsidRPr="00605BB1">
        <w:rPr>
          <w:rFonts w:asciiTheme="minorHAnsi" w:hAnsiTheme="minorHAnsi" w:cs="Arial"/>
          <w:sz w:val="20"/>
          <w:szCs w:val="20"/>
        </w:rPr>
        <w:t>wykluczenia odwołującego z postępowania o udzielenie zamówienia,</w:t>
      </w:r>
    </w:p>
    <w:p w:rsidR="003C43A9" w:rsidRPr="00605BB1" w:rsidRDefault="003C43A9" w:rsidP="00C23BC4">
      <w:pPr>
        <w:pStyle w:val="Nagwek"/>
        <w:numPr>
          <w:ilvl w:val="0"/>
          <w:numId w:val="59"/>
        </w:numPr>
        <w:jc w:val="both"/>
        <w:rPr>
          <w:rFonts w:asciiTheme="minorHAnsi" w:hAnsiTheme="minorHAnsi" w:cs="Arial"/>
          <w:sz w:val="20"/>
          <w:szCs w:val="20"/>
        </w:rPr>
      </w:pPr>
      <w:r w:rsidRPr="00605BB1">
        <w:rPr>
          <w:rFonts w:asciiTheme="minorHAnsi" w:hAnsiTheme="minorHAnsi" w:cs="Arial"/>
          <w:sz w:val="20"/>
          <w:szCs w:val="20"/>
        </w:rPr>
        <w:t>odrzucenia oferty odwołującego,</w:t>
      </w:r>
    </w:p>
    <w:p w:rsidR="003C43A9" w:rsidRPr="00605BB1" w:rsidRDefault="003C43A9" w:rsidP="00C23BC4">
      <w:pPr>
        <w:pStyle w:val="Nagwek"/>
        <w:numPr>
          <w:ilvl w:val="0"/>
          <w:numId w:val="59"/>
        </w:numPr>
        <w:jc w:val="both"/>
        <w:rPr>
          <w:rFonts w:asciiTheme="minorHAnsi" w:hAnsiTheme="minorHAnsi" w:cs="Arial"/>
          <w:sz w:val="20"/>
          <w:szCs w:val="20"/>
        </w:rPr>
      </w:pPr>
      <w:r w:rsidRPr="00605BB1">
        <w:rPr>
          <w:rFonts w:asciiTheme="minorHAnsi" w:hAnsiTheme="minorHAnsi" w:cs="Arial"/>
          <w:sz w:val="20"/>
          <w:szCs w:val="20"/>
        </w:rPr>
        <w:t>opisu przedmiotu zamówienia,</w:t>
      </w:r>
    </w:p>
    <w:p w:rsidR="003C43A9" w:rsidRPr="00605BB1" w:rsidRDefault="003C43A9" w:rsidP="00C23BC4">
      <w:pPr>
        <w:pStyle w:val="Nagwek"/>
        <w:numPr>
          <w:ilvl w:val="0"/>
          <w:numId w:val="59"/>
        </w:numPr>
        <w:jc w:val="both"/>
        <w:rPr>
          <w:rFonts w:asciiTheme="minorHAnsi" w:hAnsiTheme="minorHAnsi" w:cs="Arial"/>
          <w:sz w:val="20"/>
          <w:szCs w:val="20"/>
        </w:rPr>
      </w:pPr>
      <w:r w:rsidRPr="00605BB1">
        <w:rPr>
          <w:rFonts w:asciiTheme="minorHAnsi" w:hAnsiTheme="minorHAnsi" w:cs="Arial"/>
          <w:sz w:val="20"/>
          <w:szCs w:val="20"/>
        </w:rPr>
        <w:t>wyboru najkorzystniejszej oferty.</w:t>
      </w:r>
    </w:p>
    <w:p w:rsidR="003C43A9" w:rsidRPr="00605BB1" w:rsidRDefault="003C43A9" w:rsidP="00D86848">
      <w:pPr>
        <w:pStyle w:val="Nagwek"/>
        <w:ind w:left="720"/>
        <w:jc w:val="center"/>
        <w:rPr>
          <w:rFonts w:asciiTheme="minorHAnsi" w:hAnsiTheme="minorHAnsi" w:cs="Arial"/>
          <w:sz w:val="20"/>
          <w:szCs w:val="20"/>
        </w:rPr>
      </w:pPr>
    </w:p>
    <w:p w:rsidR="000A5C19" w:rsidRPr="00605BB1" w:rsidRDefault="003C43A9"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MIEJSCE ORAZ TERMIN SKŁADANIA I OTWARCIA OFERT. SESJA OTWARCIA OFERT</w:t>
      </w:r>
    </w:p>
    <w:p w:rsidR="003C43A9" w:rsidRPr="00605BB1" w:rsidRDefault="003C43A9" w:rsidP="003C43A9">
      <w:pPr>
        <w:pStyle w:val="Nagwek"/>
        <w:ind w:left="720"/>
        <w:rPr>
          <w:rFonts w:asciiTheme="minorHAnsi" w:hAnsiTheme="minorHAnsi" w:cs="Arial"/>
          <w:sz w:val="20"/>
          <w:szCs w:val="20"/>
        </w:rPr>
      </w:pPr>
    </w:p>
    <w:p w:rsidR="003C43A9" w:rsidRPr="00605BB1" w:rsidRDefault="003C43A9"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Oferty należy składać w siedzibie zamawiającego – Zespole Szkół - CEZiU im. Mikołaja Kopernika </w:t>
      </w:r>
      <w:r w:rsidRPr="00605BB1">
        <w:rPr>
          <w:rFonts w:asciiTheme="minorHAnsi" w:hAnsiTheme="minorHAnsi" w:cs="Arial"/>
          <w:sz w:val="20"/>
          <w:szCs w:val="20"/>
        </w:rPr>
        <w:br/>
        <w:t>w Rawie Mazowieckiej w sekretariacie - do rąk własnych Elżbiety Kazimierskiej w terminie do dnia</w:t>
      </w:r>
      <w:r w:rsidR="003E366C" w:rsidRPr="00605BB1">
        <w:rPr>
          <w:rFonts w:asciiTheme="minorHAnsi" w:hAnsiTheme="minorHAnsi" w:cs="Arial"/>
          <w:sz w:val="20"/>
          <w:szCs w:val="20"/>
        </w:rPr>
        <w:br/>
        <w:t>28</w:t>
      </w:r>
      <w:r w:rsidR="006A0443" w:rsidRPr="00605BB1">
        <w:rPr>
          <w:rFonts w:asciiTheme="minorHAnsi" w:hAnsiTheme="minorHAnsi" w:cs="Arial"/>
          <w:sz w:val="20"/>
          <w:szCs w:val="20"/>
        </w:rPr>
        <w:t xml:space="preserve"> października 2016, godz.10.00</w:t>
      </w:r>
    </w:p>
    <w:p w:rsidR="00585A81" w:rsidRPr="00605BB1" w:rsidRDefault="00585A81"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Otwarcie ofert nastąpi w siedzibie: Zespołu Szkół – Centrum Edukacji Zawodowej i Ustawicznej  </w:t>
      </w:r>
      <w:r w:rsidRPr="00605BB1">
        <w:rPr>
          <w:rFonts w:asciiTheme="minorHAnsi" w:hAnsiTheme="minorHAnsi" w:cs="Arial"/>
          <w:sz w:val="20"/>
          <w:szCs w:val="20"/>
        </w:rPr>
        <w:br/>
        <w:t xml:space="preserve">w Rawie Mazowieckiej dnia </w:t>
      </w:r>
      <w:r w:rsidR="003E366C" w:rsidRPr="00605BB1">
        <w:rPr>
          <w:rFonts w:asciiTheme="minorHAnsi" w:hAnsiTheme="minorHAnsi" w:cs="Arial"/>
          <w:sz w:val="20"/>
          <w:szCs w:val="20"/>
        </w:rPr>
        <w:t>28</w:t>
      </w:r>
      <w:r w:rsidR="006A0443" w:rsidRPr="00605BB1">
        <w:rPr>
          <w:rFonts w:asciiTheme="minorHAnsi" w:hAnsiTheme="minorHAnsi" w:cs="Arial"/>
          <w:sz w:val="20"/>
          <w:szCs w:val="20"/>
        </w:rPr>
        <w:t xml:space="preserve"> października 2016, godz. 10.15</w:t>
      </w:r>
    </w:p>
    <w:p w:rsidR="00585A81" w:rsidRPr="00605BB1" w:rsidRDefault="00585A81"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Oferty otrzymane przez Zamawiającego po tym terminie, zostaną zwrócone Wykonawcy bez otwierania, po upływie terminu przewidzianego na wniesienie odwołania. </w:t>
      </w:r>
    </w:p>
    <w:p w:rsidR="00585A81" w:rsidRPr="00605BB1" w:rsidRDefault="00585A81"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AA1274" w:rsidRPr="00605BB1" w:rsidRDefault="00AA1274"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Otwarcie ofert jest jawne i następuje bezpośrednio po upływie terminu  do ich składania, z tym że dzień, </w:t>
      </w:r>
      <w:r w:rsidR="0040458D" w:rsidRPr="00605BB1">
        <w:rPr>
          <w:rFonts w:asciiTheme="minorHAnsi" w:hAnsiTheme="minorHAnsi" w:cs="Arial"/>
          <w:sz w:val="20"/>
          <w:szCs w:val="20"/>
        </w:rPr>
        <w:br/>
      </w:r>
      <w:r w:rsidRPr="00605BB1">
        <w:rPr>
          <w:rFonts w:asciiTheme="minorHAnsi" w:hAnsiTheme="minorHAnsi" w:cs="Arial"/>
          <w:sz w:val="20"/>
          <w:szCs w:val="20"/>
        </w:rPr>
        <w:t>w którym upływa termin składania ofert, jest dniem ich otwarcia.</w:t>
      </w:r>
    </w:p>
    <w:p w:rsidR="00585A81" w:rsidRPr="00605BB1" w:rsidRDefault="006E7A64" w:rsidP="00C23BC4">
      <w:pPr>
        <w:pStyle w:val="Nagwek"/>
        <w:numPr>
          <w:ilvl w:val="0"/>
          <w:numId w:val="60"/>
        </w:numPr>
        <w:ind w:left="426" w:hanging="426"/>
        <w:jc w:val="both"/>
        <w:rPr>
          <w:rFonts w:asciiTheme="minorHAnsi" w:hAnsiTheme="minorHAnsi" w:cs="Arial"/>
          <w:sz w:val="20"/>
          <w:szCs w:val="20"/>
        </w:rPr>
      </w:pPr>
      <w:r w:rsidRPr="00605BB1">
        <w:rPr>
          <w:rFonts w:asciiTheme="minorHAnsi" w:hAnsiTheme="minorHAnsi" w:cs="Arial"/>
          <w:sz w:val="20"/>
          <w:szCs w:val="20"/>
        </w:rPr>
        <w:lastRenderedPageBreak/>
        <w:t>Zgodnie z art. 86 ust. 5 ustawy niezwłocznie po otwarciu ofert Zamawiający zamieszcza na stronie internetowej informacje dotyczące:</w:t>
      </w:r>
    </w:p>
    <w:p w:rsidR="006E7A64" w:rsidRPr="00605BB1" w:rsidRDefault="006E7A64" w:rsidP="00C23BC4">
      <w:pPr>
        <w:pStyle w:val="Nagwek"/>
        <w:numPr>
          <w:ilvl w:val="0"/>
          <w:numId w:val="61"/>
        </w:numPr>
        <w:jc w:val="both"/>
        <w:rPr>
          <w:rFonts w:asciiTheme="minorHAnsi" w:hAnsiTheme="minorHAnsi" w:cs="Arial"/>
          <w:sz w:val="20"/>
          <w:szCs w:val="20"/>
        </w:rPr>
      </w:pPr>
      <w:r w:rsidRPr="00605BB1">
        <w:rPr>
          <w:rFonts w:asciiTheme="minorHAnsi" w:hAnsiTheme="minorHAnsi" w:cs="Arial"/>
          <w:sz w:val="20"/>
          <w:szCs w:val="20"/>
        </w:rPr>
        <w:t>kwoty, jaką zamierza przeznaczyć na sfinansowanie zamówienia,</w:t>
      </w:r>
    </w:p>
    <w:p w:rsidR="006E7A64" w:rsidRPr="00605BB1" w:rsidRDefault="00AA1274" w:rsidP="00C23BC4">
      <w:pPr>
        <w:pStyle w:val="Nagwek"/>
        <w:numPr>
          <w:ilvl w:val="0"/>
          <w:numId w:val="61"/>
        </w:numPr>
        <w:jc w:val="both"/>
        <w:rPr>
          <w:rFonts w:asciiTheme="minorHAnsi" w:hAnsiTheme="minorHAnsi" w:cs="Arial"/>
          <w:sz w:val="20"/>
          <w:szCs w:val="20"/>
        </w:rPr>
      </w:pPr>
      <w:r w:rsidRPr="00605BB1">
        <w:rPr>
          <w:rFonts w:asciiTheme="minorHAnsi" w:hAnsiTheme="minorHAnsi" w:cs="Arial"/>
          <w:sz w:val="20"/>
          <w:szCs w:val="20"/>
        </w:rPr>
        <w:t>firm oraz adresów wykonawców, którzy złożyli oferty w terminie,</w:t>
      </w:r>
    </w:p>
    <w:p w:rsidR="00AA1274" w:rsidRPr="00605BB1" w:rsidRDefault="00692D92" w:rsidP="00C23BC4">
      <w:pPr>
        <w:pStyle w:val="Nagwek"/>
        <w:numPr>
          <w:ilvl w:val="0"/>
          <w:numId w:val="61"/>
        </w:numPr>
        <w:jc w:val="both"/>
        <w:rPr>
          <w:rFonts w:asciiTheme="minorHAnsi" w:hAnsiTheme="minorHAnsi" w:cs="Arial"/>
          <w:sz w:val="20"/>
          <w:szCs w:val="20"/>
        </w:rPr>
      </w:pPr>
      <w:r w:rsidRPr="00605BB1">
        <w:rPr>
          <w:rFonts w:asciiTheme="minorHAnsi" w:hAnsiTheme="minorHAnsi" w:cs="Arial"/>
          <w:sz w:val="20"/>
          <w:szCs w:val="20"/>
        </w:rPr>
        <w:t>ceny, terminu</w:t>
      </w:r>
      <w:r w:rsidR="00AA1274" w:rsidRPr="00605BB1">
        <w:rPr>
          <w:rFonts w:asciiTheme="minorHAnsi" w:hAnsiTheme="minorHAnsi" w:cs="Arial"/>
          <w:sz w:val="20"/>
          <w:szCs w:val="20"/>
        </w:rPr>
        <w:t xml:space="preserve"> wykonania zamówienia, okresu gwarancji i warunków płatności zawartych w ofertach.</w:t>
      </w:r>
    </w:p>
    <w:p w:rsidR="00AA1274" w:rsidRPr="00605BB1" w:rsidRDefault="00AA1274" w:rsidP="0040458D">
      <w:pPr>
        <w:pStyle w:val="Nagwek"/>
        <w:ind w:left="720"/>
        <w:jc w:val="center"/>
        <w:rPr>
          <w:rFonts w:asciiTheme="minorHAnsi" w:hAnsiTheme="minorHAnsi" w:cs="Arial"/>
          <w:sz w:val="20"/>
          <w:szCs w:val="20"/>
        </w:rPr>
      </w:pPr>
    </w:p>
    <w:p w:rsidR="003C43A9" w:rsidRPr="00605BB1" w:rsidRDefault="008F7E77" w:rsidP="00C23BC4">
      <w:pPr>
        <w:pStyle w:val="Nagwek"/>
        <w:numPr>
          <w:ilvl w:val="0"/>
          <w:numId w:val="53"/>
        </w:numPr>
        <w:jc w:val="center"/>
        <w:rPr>
          <w:rFonts w:asciiTheme="minorHAnsi" w:hAnsiTheme="minorHAnsi" w:cs="Arial"/>
          <w:b/>
          <w:sz w:val="20"/>
          <w:szCs w:val="20"/>
        </w:rPr>
      </w:pPr>
      <w:r w:rsidRPr="00605BB1">
        <w:rPr>
          <w:rFonts w:asciiTheme="minorHAnsi" w:hAnsiTheme="minorHAnsi" w:cs="Arial"/>
          <w:b/>
          <w:sz w:val="20"/>
          <w:szCs w:val="20"/>
        </w:rPr>
        <w:t>WYKAZ ZAŁĄCZNIKÓW DO SIWZ</w:t>
      </w:r>
    </w:p>
    <w:p w:rsidR="00874C64" w:rsidRPr="00605BB1" w:rsidRDefault="00874C64" w:rsidP="00874C64">
      <w:pPr>
        <w:pStyle w:val="Nagwek"/>
        <w:ind w:left="720"/>
        <w:rPr>
          <w:rFonts w:asciiTheme="minorHAnsi" w:hAnsiTheme="minorHAnsi" w:cs="Arial"/>
          <w:b/>
          <w:sz w:val="20"/>
          <w:szCs w:val="20"/>
        </w:rPr>
      </w:pP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Załącznik</w:t>
      </w:r>
      <w:r w:rsidR="00692D92" w:rsidRPr="00605BB1">
        <w:rPr>
          <w:rFonts w:asciiTheme="minorHAnsi" w:hAnsiTheme="minorHAnsi" w:cs="Arial"/>
          <w:sz w:val="20"/>
          <w:szCs w:val="20"/>
        </w:rPr>
        <w:t>i</w:t>
      </w:r>
      <w:r w:rsidRPr="00605BB1">
        <w:rPr>
          <w:rFonts w:asciiTheme="minorHAnsi" w:hAnsiTheme="minorHAnsi" w:cs="Arial"/>
          <w:sz w:val="20"/>
          <w:szCs w:val="20"/>
        </w:rPr>
        <w:t xml:space="preserve"> nr 1</w:t>
      </w:r>
      <w:r w:rsidR="00692D92" w:rsidRPr="00605BB1">
        <w:rPr>
          <w:rFonts w:asciiTheme="minorHAnsi" w:hAnsiTheme="minorHAnsi" w:cs="Arial"/>
          <w:sz w:val="20"/>
          <w:szCs w:val="20"/>
        </w:rPr>
        <w:t>a, 1b i 1c</w:t>
      </w:r>
      <w:r w:rsidRPr="00605BB1">
        <w:rPr>
          <w:rFonts w:asciiTheme="minorHAnsi" w:hAnsiTheme="minorHAnsi" w:cs="Arial"/>
          <w:sz w:val="20"/>
          <w:szCs w:val="20"/>
        </w:rPr>
        <w:t xml:space="preserve"> – Formularz</w:t>
      </w:r>
      <w:r w:rsidR="00692D92" w:rsidRPr="00605BB1">
        <w:rPr>
          <w:rFonts w:asciiTheme="minorHAnsi" w:hAnsiTheme="minorHAnsi" w:cs="Arial"/>
          <w:sz w:val="20"/>
          <w:szCs w:val="20"/>
        </w:rPr>
        <w:t>e</w:t>
      </w:r>
      <w:r w:rsidRPr="00605BB1">
        <w:rPr>
          <w:rFonts w:asciiTheme="minorHAnsi" w:hAnsiTheme="minorHAnsi" w:cs="Arial"/>
          <w:sz w:val="20"/>
          <w:szCs w:val="20"/>
        </w:rPr>
        <w:t xml:space="preserve"> oferty.</w:t>
      </w: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Załącznik nr 2 – Oświadczenie o spełnianiu warunków udziału w postępowaniu.</w:t>
      </w: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Załącznik nr 3 – Oświadczenie o braku podstaw do wykluczenia z udziału w postępowaniu.</w:t>
      </w: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Załącznik nr 4 – Projekt umowy.</w:t>
      </w: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Załącznik nr 5 – Wykaz osób, które będą uczestniczyć w realizacji zamówienia.</w:t>
      </w:r>
    </w:p>
    <w:p w:rsidR="008F7E77" w:rsidRPr="00605BB1" w:rsidRDefault="008F7E77" w:rsidP="00C23BC4">
      <w:pPr>
        <w:pStyle w:val="Nagwek"/>
        <w:numPr>
          <w:ilvl w:val="0"/>
          <w:numId w:val="62"/>
        </w:numPr>
        <w:ind w:left="426" w:hanging="426"/>
        <w:jc w:val="both"/>
        <w:rPr>
          <w:rFonts w:asciiTheme="minorHAnsi" w:hAnsiTheme="minorHAnsi" w:cs="Arial"/>
          <w:sz w:val="20"/>
          <w:szCs w:val="20"/>
        </w:rPr>
      </w:pPr>
      <w:r w:rsidRPr="00605BB1">
        <w:rPr>
          <w:rFonts w:asciiTheme="minorHAnsi" w:hAnsiTheme="minorHAnsi" w:cs="Arial"/>
          <w:sz w:val="20"/>
          <w:szCs w:val="20"/>
        </w:rPr>
        <w:t xml:space="preserve">Załącznik nr 3 – Oświadczenie o przynależności </w:t>
      </w:r>
      <w:r w:rsidR="00874C64" w:rsidRPr="00605BB1">
        <w:rPr>
          <w:rFonts w:asciiTheme="minorHAnsi" w:hAnsiTheme="minorHAnsi" w:cs="Arial"/>
          <w:sz w:val="20"/>
          <w:szCs w:val="20"/>
        </w:rPr>
        <w:t>do grupy kapitałowej (zgo</w:t>
      </w:r>
      <w:r w:rsidR="005801A1" w:rsidRPr="00605BB1">
        <w:rPr>
          <w:rFonts w:asciiTheme="minorHAnsi" w:hAnsiTheme="minorHAnsi" w:cs="Arial"/>
          <w:sz w:val="20"/>
          <w:szCs w:val="20"/>
        </w:rPr>
        <w:t>dnie z art.24 ust. 11 ustawy PZP</w:t>
      </w:r>
      <w:r w:rsidR="00874C64" w:rsidRPr="00605BB1">
        <w:rPr>
          <w:rFonts w:asciiTheme="minorHAnsi" w:hAnsiTheme="minorHAnsi" w:cs="Arial"/>
          <w:sz w:val="20"/>
          <w:szCs w:val="20"/>
        </w:rPr>
        <w:t>)</w:t>
      </w:r>
    </w:p>
    <w:p w:rsidR="008F7E77" w:rsidRPr="00605BB1" w:rsidRDefault="008F7E77" w:rsidP="00874C64">
      <w:pPr>
        <w:pStyle w:val="Nagwek"/>
        <w:ind w:left="426"/>
        <w:rPr>
          <w:rFonts w:asciiTheme="minorHAnsi" w:hAnsiTheme="minorHAnsi" w:cs="Arial"/>
          <w:sz w:val="20"/>
          <w:szCs w:val="20"/>
        </w:rPr>
      </w:pPr>
    </w:p>
    <w:p w:rsidR="001B12A9" w:rsidRPr="00605BB1" w:rsidRDefault="001B12A9" w:rsidP="001B12A9">
      <w:pPr>
        <w:pStyle w:val="Nagwek"/>
        <w:rPr>
          <w:rFonts w:asciiTheme="minorHAnsi" w:hAnsiTheme="minorHAnsi" w:cs="Arial"/>
          <w:sz w:val="20"/>
          <w:szCs w:val="20"/>
        </w:rPr>
      </w:pPr>
    </w:p>
    <w:sectPr w:rsidR="001B12A9" w:rsidRPr="00605BB1" w:rsidSect="002F54D9">
      <w:headerReference w:type="default" r:id="rId13"/>
      <w:footerReference w:type="default" r:id="rId14"/>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6D4" w:rsidRDefault="003926D4" w:rsidP="00E20C9B">
      <w:pPr>
        <w:spacing w:after="0" w:line="240" w:lineRule="auto"/>
      </w:pPr>
      <w:r>
        <w:separator/>
      </w:r>
    </w:p>
  </w:endnote>
  <w:endnote w:type="continuationSeparator" w:id="0">
    <w:p w:rsidR="003926D4" w:rsidRDefault="003926D4" w:rsidP="00E2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116208"/>
      <w:docPartObj>
        <w:docPartGallery w:val="Page Numbers (Bottom of Page)"/>
        <w:docPartUnique/>
      </w:docPartObj>
    </w:sdtPr>
    <w:sdtEndPr/>
    <w:sdtContent>
      <w:p w:rsidR="0020598D" w:rsidRDefault="0020598D">
        <w:pPr>
          <w:pStyle w:val="Stopka"/>
          <w:jc w:val="right"/>
        </w:pPr>
        <w:r>
          <w:fldChar w:fldCharType="begin"/>
        </w:r>
        <w:r>
          <w:instrText>PAGE   \* MERGEFORMAT</w:instrText>
        </w:r>
        <w:r>
          <w:fldChar w:fldCharType="separate"/>
        </w:r>
        <w:r w:rsidR="00D50E41">
          <w:rPr>
            <w:noProof/>
          </w:rPr>
          <w:t>2</w:t>
        </w:r>
        <w:r>
          <w:fldChar w:fldCharType="end"/>
        </w:r>
      </w:p>
    </w:sdtContent>
  </w:sdt>
  <w:p w:rsidR="0020598D" w:rsidRDefault="002059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6D4" w:rsidRDefault="003926D4" w:rsidP="00E20C9B">
      <w:pPr>
        <w:spacing w:after="0" w:line="240" w:lineRule="auto"/>
      </w:pPr>
      <w:r>
        <w:separator/>
      </w:r>
    </w:p>
  </w:footnote>
  <w:footnote w:type="continuationSeparator" w:id="0">
    <w:p w:rsidR="003926D4" w:rsidRDefault="003926D4" w:rsidP="00E20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8D" w:rsidRDefault="0020598D" w:rsidP="00E20C9B">
    <w:pPr>
      <w:pStyle w:val="Nagwek"/>
      <w:jc w:val="center"/>
    </w:pPr>
    <w:r w:rsidRPr="002A047C">
      <w:rPr>
        <w:rFonts w:ascii="Arial" w:hAnsi="Arial" w:cs="Arial"/>
        <w:i/>
        <w:noProof/>
        <w:sz w:val="20"/>
        <w:szCs w:val="20"/>
      </w:rPr>
      <w:drawing>
        <wp:inline distT="0" distB="0" distL="0" distR="0" wp14:anchorId="3071E7AE" wp14:editId="1CD1C03A">
          <wp:extent cx="4657725" cy="895350"/>
          <wp:effectExtent l="0" t="0" r="9525" b="0"/>
          <wp:docPr id="28" name="Obraz 28"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1470" w:hanging="360"/>
      </w:pPr>
    </w:lvl>
  </w:abstractNum>
  <w:abstractNum w:abstractNumId="2" w15:restartNumberingAfterBreak="0">
    <w:nsid w:val="00000006"/>
    <w:multiLevelType w:val="singleLevel"/>
    <w:tmpl w:val="731EB2FC"/>
    <w:name w:val="WW8Num6"/>
    <w:lvl w:ilvl="0">
      <w:start w:val="1"/>
      <w:numFmt w:val="lowerLetter"/>
      <w:lvlText w:val="%1)"/>
      <w:lvlJc w:val="left"/>
      <w:pPr>
        <w:tabs>
          <w:tab w:val="num" w:pos="0"/>
        </w:tabs>
        <w:ind w:left="1800" w:hanging="360"/>
      </w:pPr>
      <w:rPr>
        <w:color w:val="auto"/>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0"/>
        </w:tabs>
        <w:ind w:left="1440" w:hanging="360"/>
      </w:pPr>
      <w:rPr>
        <w:color w:val="auto"/>
      </w:rPr>
    </w:lvl>
  </w:abstractNum>
  <w:abstractNum w:abstractNumId="6" w15:restartNumberingAfterBreak="0">
    <w:nsid w:val="01414E59"/>
    <w:multiLevelType w:val="hybridMultilevel"/>
    <w:tmpl w:val="E7FA0E2E"/>
    <w:lvl w:ilvl="0" w:tplc="AC86396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26AFF"/>
    <w:multiLevelType w:val="multilevel"/>
    <w:tmpl w:val="463CE91C"/>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14D7C"/>
    <w:multiLevelType w:val="multilevel"/>
    <w:tmpl w:val="DE38A08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2F1435"/>
    <w:multiLevelType w:val="hybridMultilevel"/>
    <w:tmpl w:val="0646F18C"/>
    <w:lvl w:ilvl="0" w:tplc="F75AD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95294"/>
    <w:multiLevelType w:val="multilevel"/>
    <w:tmpl w:val="CEE4AFBC"/>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321172"/>
    <w:multiLevelType w:val="singleLevel"/>
    <w:tmpl w:val="731EB2FC"/>
    <w:lvl w:ilvl="0">
      <w:start w:val="1"/>
      <w:numFmt w:val="lowerLetter"/>
      <w:lvlText w:val="%1)"/>
      <w:lvlJc w:val="left"/>
      <w:pPr>
        <w:tabs>
          <w:tab w:val="num" w:pos="0"/>
        </w:tabs>
        <w:ind w:left="1800" w:hanging="360"/>
      </w:pPr>
      <w:rPr>
        <w:color w:val="auto"/>
      </w:rPr>
    </w:lvl>
  </w:abstractNum>
  <w:abstractNum w:abstractNumId="15"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9E224FF"/>
    <w:multiLevelType w:val="multilevel"/>
    <w:tmpl w:val="773A75CA"/>
    <w:lvl w:ilvl="0">
      <w:start w:val="3"/>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1E6FF4"/>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A7828"/>
    <w:multiLevelType w:val="multilevel"/>
    <w:tmpl w:val="FC9EECF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1443CB"/>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EE065C"/>
    <w:multiLevelType w:val="hybridMultilevel"/>
    <w:tmpl w:val="7C9A8124"/>
    <w:lvl w:ilvl="0" w:tplc="B046E77A">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AA07E1"/>
    <w:multiLevelType w:val="multilevel"/>
    <w:tmpl w:val="B90808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AFD5C59"/>
    <w:multiLevelType w:val="hybridMultilevel"/>
    <w:tmpl w:val="20C6D7DA"/>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5"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9E715F"/>
    <w:multiLevelType w:val="hybridMultilevel"/>
    <w:tmpl w:val="75DCD4E4"/>
    <w:lvl w:ilvl="0" w:tplc="B7220BC2">
      <w:start w:val="15"/>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A31E4F"/>
    <w:multiLevelType w:val="hybridMultilevel"/>
    <w:tmpl w:val="294478B2"/>
    <w:lvl w:ilvl="0" w:tplc="D4B25B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F15D7D"/>
    <w:multiLevelType w:val="multilevel"/>
    <w:tmpl w:val="6756C62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AB64F9"/>
    <w:multiLevelType w:val="hybridMultilevel"/>
    <w:tmpl w:val="24EE0BAC"/>
    <w:lvl w:ilvl="0" w:tplc="4998A7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BD397E"/>
    <w:multiLevelType w:val="hybridMultilevel"/>
    <w:tmpl w:val="8F10DE5C"/>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820ED"/>
    <w:multiLevelType w:val="hybridMultilevel"/>
    <w:tmpl w:val="984628FE"/>
    <w:lvl w:ilvl="0" w:tplc="6BD2D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AED1C34"/>
    <w:multiLevelType w:val="hybridMultilevel"/>
    <w:tmpl w:val="60C4C210"/>
    <w:lvl w:ilvl="0" w:tplc="1A1E3A2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3040FE"/>
    <w:multiLevelType w:val="hybridMultilevel"/>
    <w:tmpl w:val="EEC21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E763CF3"/>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D22AB1"/>
    <w:multiLevelType w:val="hybridMultilevel"/>
    <w:tmpl w:val="09903E34"/>
    <w:lvl w:ilvl="0" w:tplc="AE9AB5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383E05"/>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5A45C4"/>
    <w:multiLevelType w:val="multilevel"/>
    <w:tmpl w:val="E25C669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206CFE"/>
    <w:multiLevelType w:val="hybridMultilevel"/>
    <w:tmpl w:val="134A7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3A64AD"/>
    <w:multiLevelType w:val="hybridMultilevel"/>
    <w:tmpl w:val="6B90F890"/>
    <w:lvl w:ilvl="0" w:tplc="756C117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C1A49"/>
    <w:multiLevelType w:val="hybridMultilevel"/>
    <w:tmpl w:val="2F681104"/>
    <w:lvl w:ilvl="0" w:tplc="DF8C8C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B65244"/>
    <w:multiLevelType w:val="multilevel"/>
    <w:tmpl w:val="74289840"/>
    <w:lvl w:ilvl="0">
      <w:start w:val="1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720D43"/>
    <w:multiLevelType w:val="hybridMultilevel"/>
    <w:tmpl w:val="1F8EDFFC"/>
    <w:lvl w:ilvl="0" w:tplc="5B9ABA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A11C69"/>
    <w:multiLevelType w:val="hybridMultilevel"/>
    <w:tmpl w:val="AC32A648"/>
    <w:lvl w:ilvl="0" w:tplc="DD6C18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4C4B65"/>
    <w:multiLevelType w:val="hybridMultilevel"/>
    <w:tmpl w:val="418880B2"/>
    <w:lvl w:ilvl="0" w:tplc="C1AEE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D31531"/>
    <w:multiLevelType w:val="multilevel"/>
    <w:tmpl w:val="07F6CCA0"/>
    <w:lvl w:ilvl="0">
      <w:start w:val="8"/>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63D5694"/>
    <w:multiLevelType w:val="hybridMultilevel"/>
    <w:tmpl w:val="58CAAB34"/>
    <w:lvl w:ilvl="0" w:tplc="8716C640">
      <w:start w:val="1"/>
      <w:numFmt w:val="decimal"/>
      <w:lvlText w:val="%1."/>
      <w:lvlJc w:val="left"/>
      <w:pPr>
        <w:ind w:left="763" w:hanging="360"/>
      </w:pPr>
      <w:rPr>
        <w:b w:val="0"/>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62" w15:restartNumberingAfterBreak="0">
    <w:nsid w:val="79E92975"/>
    <w:multiLevelType w:val="multilevel"/>
    <w:tmpl w:val="0212D3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D03DB5"/>
    <w:multiLevelType w:val="multilevel"/>
    <w:tmpl w:val="8ECEE09C"/>
    <w:lvl w:ilvl="0">
      <w:start w:val="6"/>
      <w:numFmt w:val="decimal"/>
      <w:lvlText w:val="%1."/>
      <w:lvlJc w:val="left"/>
      <w:pPr>
        <w:ind w:left="945"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1845"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475" w:hanging="108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105" w:hanging="1440"/>
      </w:pPr>
      <w:rPr>
        <w:rFonts w:hint="default"/>
      </w:rPr>
    </w:lvl>
  </w:abstractNum>
  <w:abstractNum w:abstractNumId="65" w15:restartNumberingAfterBreak="0">
    <w:nsid w:val="7C0F0FF1"/>
    <w:multiLevelType w:val="multilevel"/>
    <w:tmpl w:val="D8BC39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C87278F"/>
    <w:multiLevelType w:val="hybridMultilevel"/>
    <w:tmpl w:val="8F0AE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5"/>
  </w:num>
  <w:num w:numId="2">
    <w:abstractNumId w:val="53"/>
  </w:num>
  <w:num w:numId="3">
    <w:abstractNumId w:val="39"/>
  </w:num>
  <w:num w:numId="4">
    <w:abstractNumId w:val="4"/>
  </w:num>
  <w:num w:numId="5">
    <w:abstractNumId w:val="0"/>
  </w:num>
  <w:num w:numId="6">
    <w:abstractNumId w:val="2"/>
  </w:num>
  <w:num w:numId="7">
    <w:abstractNumId w:val="1"/>
  </w:num>
  <w:num w:numId="8">
    <w:abstractNumId w:val="5"/>
  </w:num>
  <w:num w:numId="9">
    <w:abstractNumId w:val="3"/>
  </w:num>
  <w:num w:numId="10">
    <w:abstractNumId w:val="34"/>
  </w:num>
  <w:num w:numId="11">
    <w:abstractNumId w:val="29"/>
  </w:num>
  <w:num w:numId="12">
    <w:abstractNumId w:val="22"/>
  </w:num>
  <w:num w:numId="13">
    <w:abstractNumId w:val="61"/>
  </w:num>
  <w:num w:numId="14">
    <w:abstractNumId w:val="43"/>
  </w:num>
  <w:num w:numId="15">
    <w:abstractNumId w:val="27"/>
  </w:num>
  <w:num w:numId="16">
    <w:abstractNumId w:val="42"/>
  </w:num>
  <w:num w:numId="17">
    <w:abstractNumId w:val="41"/>
  </w:num>
  <w:num w:numId="18">
    <w:abstractNumId w:val="25"/>
  </w:num>
  <w:num w:numId="19">
    <w:abstractNumId w:val="36"/>
  </w:num>
  <w:num w:numId="20">
    <w:abstractNumId w:val="17"/>
  </w:num>
  <w:num w:numId="21">
    <w:abstractNumId w:val="6"/>
  </w:num>
  <w:num w:numId="22">
    <w:abstractNumId w:val="46"/>
  </w:num>
  <w:num w:numId="23">
    <w:abstractNumId w:val="49"/>
  </w:num>
  <w:num w:numId="24">
    <w:abstractNumId w:val="13"/>
  </w:num>
  <w:num w:numId="25">
    <w:abstractNumId w:val="24"/>
  </w:num>
  <w:num w:numId="26">
    <w:abstractNumId w:val="64"/>
  </w:num>
  <w:num w:numId="27">
    <w:abstractNumId w:val="23"/>
  </w:num>
  <w:num w:numId="28">
    <w:abstractNumId w:val="21"/>
  </w:num>
  <w:num w:numId="29">
    <w:abstractNumId w:val="45"/>
  </w:num>
  <w:num w:numId="30">
    <w:abstractNumId w:val="16"/>
  </w:num>
  <w:num w:numId="31">
    <w:abstractNumId w:val="40"/>
  </w:num>
  <w:num w:numId="32">
    <w:abstractNumId w:val="58"/>
  </w:num>
  <w:num w:numId="33">
    <w:abstractNumId w:val="11"/>
  </w:num>
  <w:num w:numId="34">
    <w:abstractNumId w:val="37"/>
  </w:num>
  <w:num w:numId="35">
    <w:abstractNumId w:val="65"/>
  </w:num>
  <w:num w:numId="36">
    <w:abstractNumId w:val="35"/>
  </w:num>
  <w:num w:numId="37">
    <w:abstractNumId w:val="20"/>
  </w:num>
  <w:num w:numId="38">
    <w:abstractNumId w:val="60"/>
  </w:num>
  <w:num w:numId="39">
    <w:abstractNumId w:val="51"/>
  </w:num>
  <w:num w:numId="40">
    <w:abstractNumId w:val="18"/>
  </w:num>
  <w:num w:numId="41">
    <w:abstractNumId w:val="12"/>
  </w:num>
  <w:num w:numId="42">
    <w:abstractNumId w:val="30"/>
  </w:num>
  <w:num w:numId="43">
    <w:abstractNumId w:val="55"/>
  </w:num>
  <w:num w:numId="44">
    <w:abstractNumId w:val="33"/>
  </w:num>
  <w:num w:numId="45">
    <w:abstractNumId w:val="47"/>
  </w:num>
  <w:num w:numId="46">
    <w:abstractNumId w:val="54"/>
  </w:num>
  <w:num w:numId="47">
    <w:abstractNumId w:val="66"/>
  </w:num>
  <w:num w:numId="48">
    <w:abstractNumId w:val="32"/>
  </w:num>
  <w:num w:numId="49">
    <w:abstractNumId w:val="10"/>
  </w:num>
  <w:num w:numId="50">
    <w:abstractNumId w:val="56"/>
  </w:num>
  <w:num w:numId="51">
    <w:abstractNumId w:val="59"/>
  </w:num>
  <w:num w:numId="52">
    <w:abstractNumId w:val="38"/>
  </w:num>
  <w:num w:numId="53">
    <w:abstractNumId w:val="28"/>
  </w:num>
  <w:num w:numId="54">
    <w:abstractNumId w:val="44"/>
  </w:num>
  <w:num w:numId="55">
    <w:abstractNumId w:val="8"/>
  </w:num>
  <w:num w:numId="56">
    <w:abstractNumId w:val="26"/>
  </w:num>
  <w:num w:numId="57">
    <w:abstractNumId w:val="19"/>
  </w:num>
  <w:num w:numId="58">
    <w:abstractNumId w:val="63"/>
  </w:num>
  <w:num w:numId="59">
    <w:abstractNumId w:val="50"/>
  </w:num>
  <w:num w:numId="60">
    <w:abstractNumId w:val="7"/>
  </w:num>
  <w:num w:numId="61">
    <w:abstractNumId w:val="52"/>
  </w:num>
  <w:num w:numId="62">
    <w:abstractNumId w:val="57"/>
  </w:num>
  <w:num w:numId="63">
    <w:abstractNumId w:val="14"/>
  </w:num>
  <w:num w:numId="64">
    <w:abstractNumId w:val="62"/>
  </w:num>
  <w:num w:numId="65">
    <w:abstractNumId w:val="9"/>
  </w:num>
  <w:num w:numId="66">
    <w:abstractNumId w:val="31"/>
  </w:num>
  <w:num w:numId="67">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B6"/>
    <w:rsid w:val="00006098"/>
    <w:rsid w:val="00024FFE"/>
    <w:rsid w:val="00047D21"/>
    <w:rsid w:val="00050B7B"/>
    <w:rsid w:val="00050F8E"/>
    <w:rsid w:val="00054667"/>
    <w:rsid w:val="00087A95"/>
    <w:rsid w:val="000940F6"/>
    <w:rsid w:val="0009613F"/>
    <w:rsid w:val="000A5C19"/>
    <w:rsid w:val="000B48DD"/>
    <w:rsid w:val="000B7A53"/>
    <w:rsid w:val="000B7BD0"/>
    <w:rsid w:val="000C1C8C"/>
    <w:rsid w:val="000D72F7"/>
    <w:rsid w:val="000E5CFD"/>
    <w:rsid w:val="00107C5D"/>
    <w:rsid w:val="001224C8"/>
    <w:rsid w:val="00134E93"/>
    <w:rsid w:val="00135DED"/>
    <w:rsid w:val="00136BF1"/>
    <w:rsid w:val="00143BA8"/>
    <w:rsid w:val="00165DA7"/>
    <w:rsid w:val="001861B8"/>
    <w:rsid w:val="00193AA7"/>
    <w:rsid w:val="001B12A9"/>
    <w:rsid w:val="001C66DB"/>
    <w:rsid w:val="001E2476"/>
    <w:rsid w:val="001F1BAF"/>
    <w:rsid w:val="0020598D"/>
    <w:rsid w:val="0022103A"/>
    <w:rsid w:val="00231B6B"/>
    <w:rsid w:val="00243E68"/>
    <w:rsid w:val="002529B4"/>
    <w:rsid w:val="00262E47"/>
    <w:rsid w:val="00281FE9"/>
    <w:rsid w:val="002A09E5"/>
    <w:rsid w:val="002F54D9"/>
    <w:rsid w:val="00305D32"/>
    <w:rsid w:val="0031439E"/>
    <w:rsid w:val="00351F50"/>
    <w:rsid w:val="00353C73"/>
    <w:rsid w:val="003544F8"/>
    <w:rsid w:val="003872D3"/>
    <w:rsid w:val="003926D4"/>
    <w:rsid w:val="003A4F26"/>
    <w:rsid w:val="003C43A9"/>
    <w:rsid w:val="003C4C58"/>
    <w:rsid w:val="003C6A0B"/>
    <w:rsid w:val="003D070D"/>
    <w:rsid w:val="003E09EC"/>
    <w:rsid w:val="003E366C"/>
    <w:rsid w:val="003F00E0"/>
    <w:rsid w:val="003F1647"/>
    <w:rsid w:val="0040458D"/>
    <w:rsid w:val="00411538"/>
    <w:rsid w:val="00423102"/>
    <w:rsid w:val="004259A1"/>
    <w:rsid w:val="00430D47"/>
    <w:rsid w:val="004705CD"/>
    <w:rsid w:val="0048461C"/>
    <w:rsid w:val="00486423"/>
    <w:rsid w:val="004B2E28"/>
    <w:rsid w:val="004D58F9"/>
    <w:rsid w:val="004E0F3E"/>
    <w:rsid w:val="004F10D2"/>
    <w:rsid w:val="004F359A"/>
    <w:rsid w:val="004F3B57"/>
    <w:rsid w:val="005274A7"/>
    <w:rsid w:val="0053722B"/>
    <w:rsid w:val="0054382E"/>
    <w:rsid w:val="005518A6"/>
    <w:rsid w:val="005801A1"/>
    <w:rsid w:val="0058389C"/>
    <w:rsid w:val="00585A81"/>
    <w:rsid w:val="005D2563"/>
    <w:rsid w:val="005E4187"/>
    <w:rsid w:val="005F1239"/>
    <w:rsid w:val="00605BB1"/>
    <w:rsid w:val="0064304F"/>
    <w:rsid w:val="006454A3"/>
    <w:rsid w:val="00652266"/>
    <w:rsid w:val="006537DA"/>
    <w:rsid w:val="00663362"/>
    <w:rsid w:val="00677D7E"/>
    <w:rsid w:val="006811FC"/>
    <w:rsid w:val="00692D92"/>
    <w:rsid w:val="0069446B"/>
    <w:rsid w:val="006A0443"/>
    <w:rsid w:val="006E7A64"/>
    <w:rsid w:val="00704455"/>
    <w:rsid w:val="00726FAB"/>
    <w:rsid w:val="00771458"/>
    <w:rsid w:val="0077612F"/>
    <w:rsid w:val="007772DF"/>
    <w:rsid w:val="00784FCA"/>
    <w:rsid w:val="007865B6"/>
    <w:rsid w:val="00796053"/>
    <w:rsid w:val="007A715D"/>
    <w:rsid w:val="007B3577"/>
    <w:rsid w:val="007E0D2D"/>
    <w:rsid w:val="007F4844"/>
    <w:rsid w:val="007F4F91"/>
    <w:rsid w:val="0083435C"/>
    <w:rsid w:val="00844396"/>
    <w:rsid w:val="00874C64"/>
    <w:rsid w:val="00883C24"/>
    <w:rsid w:val="00884D1B"/>
    <w:rsid w:val="008865ED"/>
    <w:rsid w:val="008A11F0"/>
    <w:rsid w:val="008A261B"/>
    <w:rsid w:val="008A2BE0"/>
    <w:rsid w:val="008C0921"/>
    <w:rsid w:val="008C0B22"/>
    <w:rsid w:val="008D66BE"/>
    <w:rsid w:val="008E08CB"/>
    <w:rsid w:val="008E2A49"/>
    <w:rsid w:val="008F7E77"/>
    <w:rsid w:val="00932599"/>
    <w:rsid w:val="00954E20"/>
    <w:rsid w:val="00970705"/>
    <w:rsid w:val="00971BD7"/>
    <w:rsid w:val="00975DCA"/>
    <w:rsid w:val="009862ED"/>
    <w:rsid w:val="009A6891"/>
    <w:rsid w:val="009C1B3C"/>
    <w:rsid w:val="009C1BE4"/>
    <w:rsid w:val="009C748E"/>
    <w:rsid w:val="009D4F54"/>
    <w:rsid w:val="009E44EA"/>
    <w:rsid w:val="00A0696C"/>
    <w:rsid w:val="00A54A36"/>
    <w:rsid w:val="00A5727B"/>
    <w:rsid w:val="00A7601E"/>
    <w:rsid w:val="00AA1274"/>
    <w:rsid w:val="00AC1BC7"/>
    <w:rsid w:val="00AC2A11"/>
    <w:rsid w:val="00AD0F33"/>
    <w:rsid w:val="00AE0FA3"/>
    <w:rsid w:val="00AE49EB"/>
    <w:rsid w:val="00AF3B21"/>
    <w:rsid w:val="00B17476"/>
    <w:rsid w:val="00B22DD1"/>
    <w:rsid w:val="00B4102A"/>
    <w:rsid w:val="00B4687B"/>
    <w:rsid w:val="00B67A7E"/>
    <w:rsid w:val="00B9263D"/>
    <w:rsid w:val="00BA5948"/>
    <w:rsid w:val="00BE684E"/>
    <w:rsid w:val="00BE70F3"/>
    <w:rsid w:val="00C048A9"/>
    <w:rsid w:val="00C0621F"/>
    <w:rsid w:val="00C06628"/>
    <w:rsid w:val="00C14F59"/>
    <w:rsid w:val="00C15FA9"/>
    <w:rsid w:val="00C176A8"/>
    <w:rsid w:val="00C227DD"/>
    <w:rsid w:val="00C23BC4"/>
    <w:rsid w:val="00C559F7"/>
    <w:rsid w:val="00CB14A6"/>
    <w:rsid w:val="00CF47E6"/>
    <w:rsid w:val="00CF4A8A"/>
    <w:rsid w:val="00D04405"/>
    <w:rsid w:val="00D14182"/>
    <w:rsid w:val="00D2623A"/>
    <w:rsid w:val="00D32B80"/>
    <w:rsid w:val="00D50E41"/>
    <w:rsid w:val="00D736FC"/>
    <w:rsid w:val="00D740AD"/>
    <w:rsid w:val="00D86848"/>
    <w:rsid w:val="00D9505A"/>
    <w:rsid w:val="00D9634D"/>
    <w:rsid w:val="00D97177"/>
    <w:rsid w:val="00DA28DF"/>
    <w:rsid w:val="00DC0131"/>
    <w:rsid w:val="00E20C9B"/>
    <w:rsid w:val="00E2785B"/>
    <w:rsid w:val="00E56FF7"/>
    <w:rsid w:val="00E8540A"/>
    <w:rsid w:val="00E91902"/>
    <w:rsid w:val="00E9541D"/>
    <w:rsid w:val="00ED21E5"/>
    <w:rsid w:val="00ED4E3D"/>
    <w:rsid w:val="00ED78D8"/>
    <w:rsid w:val="00EE3517"/>
    <w:rsid w:val="00EF73E7"/>
    <w:rsid w:val="00F37A32"/>
    <w:rsid w:val="00F45F8D"/>
    <w:rsid w:val="00F478AC"/>
    <w:rsid w:val="00F51CE6"/>
    <w:rsid w:val="00F51EB0"/>
    <w:rsid w:val="00F61E6D"/>
    <w:rsid w:val="00F770E2"/>
    <w:rsid w:val="00F827CF"/>
    <w:rsid w:val="00FB4203"/>
    <w:rsid w:val="00FC1CF4"/>
    <w:rsid w:val="00FD19E4"/>
    <w:rsid w:val="00FD4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27D2-AF97-4651-BE46-5647057F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D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1B"/>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884D1B"/>
    <w:rPr>
      <w:rFonts w:ascii="Calibri" w:eastAsia="Times New Roman" w:hAnsi="Calibri" w:cs="Times New Roman"/>
      <w:lang w:eastAsia="pl-PL"/>
    </w:rPr>
  </w:style>
  <w:style w:type="character" w:customStyle="1" w:styleId="text">
    <w:name w:val="text"/>
    <w:basedOn w:val="Domylnaczcionkaakapitu"/>
    <w:rsid w:val="00884D1B"/>
  </w:style>
  <w:style w:type="paragraph" w:styleId="Akapitzlist">
    <w:name w:val="List Paragraph"/>
    <w:basedOn w:val="Normalny"/>
    <w:uiPriority w:val="34"/>
    <w:qFormat/>
    <w:rsid w:val="00884D1B"/>
    <w:pPr>
      <w:ind w:left="720"/>
      <w:contextualSpacing/>
    </w:pPr>
  </w:style>
  <w:style w:type="character" w:styleId="Hipercze">
    <w:name w:val="Hyperlink"/>
    <w:uiPriority w:val="99"/>
    <w:rsid w:val="004B2E28"/>
    <w:rPr>
      <w:color w:val="0000FF"/>
      <w:u w:val="single"/>
    </w:rPr>
  </w:style>
  <w:style w:type="character" w:styleId="Pogrubienie">
    <w:name w:val="Strong"/>
    <w:qFormat/>
    <w:rsid w:val="004B2E28"/>
    <w:rPr>
      <w:b/>
      <w:bCs/>
    </w:rPr>
  </w:style>
  <w:style w:type="paragraph" w:customStyle="1" w:styleId="Default">
    <w:name w:val="Default"/>
    <w:rsid w:val="003F00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nhideWhenUsed/>
    <w:rsid w:val="00AE0FA3"/>
    <w:pPr>
      <w:spacing w:after="0" w:line="240" w:lineRule="auto"/>
      <w:ind w:left="225"/>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0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zarzadzania-projektem-inne-niz-w-zakresie-robot-budowlanyc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jekty-zsceziu@w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zsceziu@w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wa-kopernik.pl" TargetMode="External"/><Relationship Id="rId4" Type="http://schemas.openxmlformats.org/officeDocument/2006/relationships/settings" Target="settings.xml"/><Relationship Id="rId9" Type="http://schemas.openxmlformats.org/officeDocument/2006/relationships/hyperlink" Target="http://www.rawa-koperni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9D62-AFB0-46A9-AF3E-6F5AA1AA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7115</Words>
  <Characters>42690</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Pc</cp:lastModifiedBy>
  <cp:revision>2</cp:revision>
  <dcterms:created xsi:type="dcterms:W3CDTF">2016-10-20T13:53:00Z</dcterms:created>
  <dcterms:modified xsi:type="dcterms:W3CDTF">2016-10-20T13:53:00Z</dcterms:modified>
</cp:coreProperties>
</file>